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464" w:rsidRPr="008E4464" w:rsidRDefault="008E4464" w:rsidP="008E4464">
      <w:pPr>
        <w:widowControl w:val="0"/>
        <w:tabs>
          <w:tab w:val="left" w:pos="0"/>
          <w:tab w:val="left" w:pos="709"/>
        </w:tabs>
        <w:spacing w:after="0" w:line="240" w:lineRule="auto"/>
        <w:ind w:right="-347"/>
        <w:jc w:val="both"/>
        <w:rPr>
          <w:rFonts w:ascii="Times New Roman" w:eastAsia="Calibri" w:hAnsi="Times New Roman" w:cs="Times New Roman"/>
          <w:b/>
          <w:bCs/>
          <w:spacing w:val="-1"/>
        </w:rPr>
      </w:pPr>
    </w:p>
    <w:p w:rsidR="008E4464" w:rsidRPr="008E4464" w:rsidRDefault="003F1C40" w:rsidP="008E4464">
      <w:pPr>
        <w:keepNext/>
        <w:pBdr>
          <w:bottom w:val="single" w:sz="12" w:space="1" w:color="000080"/>
        </w:pBdr>
        <w:tabs>
          <w:tab w:val="left" w:pos="0"/>
          <w:tab w:val="left" w:pos="709"/>
        </w:tabs>
        <w:suppressAutoHyphens/>
        <w:spacing w:before="240" w:after="80" w:line="240" w:lineRule="auto"/>
        <w:ind w:right="-347"/>
        <w:jc w:val="both"/>
        <w:outlineLvl w:val="1"/>
        <w:rPr>
          <w:rFonts w:ascii="Times New Roman" w:eastAsia="Calibri" w:hAnsi="Times New Roman" w:cs="Times New Roman"/>
          <w:b/>
          <w:color w:val="002060"/>
          <w:sz w:val="24"/>
          <w:lang w:eastAsia="zh-CN"/>
        </w:rPr>
      </w:pPr>
      <w:bookmarkStart w:id="0" w:name="_Toc474206541"/>
      <w:r>
        <w:rPr>
          <w:rFonts w:ascii="Times New Roman" w:eastAsia="Calibri" w:hAnsi="Times New Roman" w:cs="Times New Roman"/>
          <w:b/>
          <w:color w:val="002060"/>
          <w:sz w:val="24"/>
          <w:lang w:eastAsia="zh-CN"/>
        </w:rPr>
        <w:t xml:space="preserve">ΠΑΡΑΡΤΗΜΑ </w:t>
      </w:r>
      <w:r>
        <w:rPr>
          <w:rFonts w:ascii="Times New Roman" w:eastAsia="Calibri" w:hAnsi="Times New Roman" w:cs="Times New Roman"/>
          <w:b/>
          <w:color w:val="002060"/>
          <w:sz w:val="24"/>
          <w:lang w:val="en-US" w:eastAsia="zh-CN"/>
        </w:rPr>
        <w:t>VI</w:t>
      </w:r>
      <w:r w:rsidR="008E4464" w:rsidRPr="008E4464">
        <w:rPr>
          <w:rFonts w:ascii="Times New Roman" w:eastAsia="Calibri" w:hAnsi="Times New Roman" w:cs="Times New Roman"/>
          <w:b/>
          <w:color w:val="002060"/>
          <w:sz w:val="24"/>
          <w:lang w:eastAsia="zh-CN"/>
        </w:rPr>
        <w:t xml:space="preserve">  – Υπόδειγμα Οικονομικής Προσφοράς </w:t>
      </w:r>
      <w:bookmarkEnd w:id="0"/>
    </w:p>
    <w:p w:rsidR="003F1C40" w:rsidRDefault="003F1C40" w:rsidP="008E4464">
      <w:pPr>
        <w:tabs>
          <w:tab w:val="left" w:pos="0"/>
          <w:tab w:val="left" w:pos="709"/>
        </w:tabs>
        <w:suppressAutoHyphens/>
        <w:autoSpaceDE w:val="0"/>
        <w:autoSpaceDN w:val="0"/>
        <w:adjustRightInd w:val="0"/>
        <w:spacing w:after="120" w:line="360" w:lineRule="auto"/>
        <w:ind w:right="-347"/>
        <w:jc w:val="both"/>
        <w:rPr>
          <w:rFonts w:ascii="Times New Roman" w:eastAsia="Calibri" w:hAnsi="Times New Roman" w:cs="Times New Roman"/>
          <w:bCs/>
          <w:iCs/>
          <w:color w:val="000000"/>
          <w:szCs w:val="24"/>
          <w:lang w:eastAsia="zh-CN"/>
        </w:rPr>
      </w:pPr>
    </w:p>
    <w:p w:rsidR="008E4464" w:rsidRPr="003F1C40" w:rsidRDefault="008E4464" w:rsidP="003F1C40">
      <w:pPr>
        <w:tabs>
          <w:tab w:val="left" w:pos="0"/>
          <w:tab w:val="left" w:pos="709"/>
        </w:tabs>
        <w:suppressAutoHyphens/>
        <w:autoSpaceDE w:val="0"/>
        <w:autoSpaceDN w:val="0"/>
        <w:adjustRightInd w:val="0"/>
        <w:spacing w:after="120" w:line="360" w:lineRule="auto"/>
        <w:ind w:right="-347"/>
        <w:jc w:val="center"/>
        <w:rPr>
          <w:rFonts w:ascii="Times New Roman" w:eastAsia="Calibri" w:hAnsi="Times New Roman" w:cs="Times New Roman"/>
          <w:b/>
          <w:bCs/>
          <w:iCs/>
          <w:color w:val="000000"/>
          <w:szCs w:val="24"/>
          <w:u w:val="single"/>
          <w:lang w:eastAsia="zh-CN"/>
        </w:rPr>
      </w:pPr>
      <w:r w:rsidRPr="003F1C40">
        <w:rPr>
          <w:rFonts w:ascii="Times New Roman" w:eastAsia="Calibri" w:hAnsi="Times New Roman" w:cs="Times New Roman"/>
          <w:b/>
          <w:bCs/>
          <w:iCs/>
          <w:color w:val="000000"/>
          <w:szCs w:val="24"/>
          <w:u w:val="single"/>
          <w:lang w:eastAsia="zh-CN"/>
        </w:rPr>
        <w:t>ΕΝΤΥΠΟ ΟΙΚΟΝΟΜΙΚΗΣ  ΠΡΟΣΦΟΡΑΣ</w:t>
      </w:r>
    </w:p>
    <w:p w:rsidR="006617CF" w:rsidRDefault="006617CF" w:rsidP="008E4464">
      <w:pPr>
        <w:tabs>
          <w:tab w:val="left" w:pos="0"/>
          <w:tab w:val="left" w:pos="709"/>
        </w:tabs>
        <w:suppressAutoHyphens/>
        <w:autoSpaceDE w:val="0"/>
        <w:autoSpaceDN w:val="0"/>
        <w:adjustRightInd w:val="0"/>
        <w:spacing w:after="120" w:line="240" w:lineRule="auto"/>
        <w:ind w:right="-347"/>
        <w:jc w:val="both"/>
        <w:rPr>
          <w:rFonts w:ascii="Times New Roman" w:eastAsia="Calibri" w:hAnsi="Times New Roman" w:cs="Times New Roman"/>
          <w:bCs/>
          <w:iCs/>
          <w:color w:val="000000"/>
          <w:lang w:eastAsia="zh-CN"/>
        </w:rPr>
      </w:pPr>
    </w:p>
    <w:p w:rsidR="006617CF" w:rsidRDefault="006617CF" w:rsidP="008E4464">
      <w:pPr>
        <w:tabs>
          <w:tab w:val="left" w:pos="0"/>
          <w:tab w:val="left" w:pos="709"/>
        </w:tabs>
        <w:suppressAutoHyphens/>
        <w:autoSpaceDE w:val="0"/>
        <w:autoSpaceDN w:val="0"/>
        <w:adjustRightInd w:val="0"/>
        <w:spacing w:after="120" w:line="240" w:lineRule="auto"/>
        <w:ind w:right="-347"/>
        <w:jc w:val="both"/>
        <w:rPr>
          <w:rFonts w:ascii="Times New Roman" w:eastAsia="Calibri" w:hAnsi="Times New Roman" w:cs="Times New Roman"/>
          <w:bCs/>
          <w:iCs/>
          <w:color w:val="000000"/>
          <w:lang w:eastAsia="zh-CN"/>
        </w:rPr>
      </w:pPr>
    </w:p>
    <w:p w:rsidR="008E4464" w:rsidRPr="008E4464" w:rsidRDefault="008E4464" w:rsidP="008E4464">
      <w:pPr>
        <w:tabs>
          <w:tab w:val="left" w:pos="0"/>
          <w:tab w:val="left" w:pos="709"/>
        </w:tabs>
        <w:suppressAutoHyphens/>
        <w:autoSpaceDE w:val="0"/>
        <w:autoSpaceDN w:val="0"/>
        <w:adjustRightInd w:val="0"/>
        <w:spacing w:after="120" w:line="240" w:lineRule="auto"/>
        <w:ind w:right="-347"/>
        <w:jc w:val="both"/>
        <w:rPr>
          <w:rFonts w:ascii="Times New Roman" w:eastAsia="Calibri" w:hAnsi="Times New Roman" w:cs="Times New Roman"/>
          <w:bCs/>
          <w:iCs/>
          <w:color w:val="000000"/>
          <w:lang w:eastAsia="zh-CN"/>
        </w:rPr>
      </w:pPr>
      <w:r w:rsidRPr="008E4464">
        <w:rPr>
          <w:rFonts w:ascii="Times New Roman" w:eastAsia="Calibri" w:hAnsi="Times New Roman" w:cs="Times New Roman"/>
          <w:bCs/>
          <w:iCs/>
          <w:color w:val="000000"/>
          <w:lang w:eastAsia="zh-CN"/>
        </w:rPr>
        <w:t>Της εταιρίας (ή κοινοπραξίας κατά περίπτωση)</w:t>
      </w:r>
    </w:p>
    <w:p w:rsidR="008E4464" w:rsidRPr="008E4464" w:rsidRDefault="008E4464" w:rsidP="008E4464">
      <w:pPr>
        <w:tabs>
          <w:tab w:val="left" w:pos="0"/>
          <w:tab w:val="left" w:pos="709"/>
        </w:tabs>
        <w:suppressAutoHyphens/>
        <w:autoSpaceDE w:val="0"/>
        <w:autoSpaceDN w:val="0"/>
        <w:adjustRightInd w:val="0"/>
        <w:spacing w:after="120" w:line="240" w:lineRule="auto"/>
        <w:ind w:right="-347"/>
        <w:jc w:val="both"/>
        <w:rPr>
          <w:rFonts w:ascii="Times New Roman" w:eastAsia="Calibri" w:hAnsi="Times New Roman" w:cs="Times New Roman"/>
          <w:bCs/>
          <w:iCs/>
          <w:color w:val="000000"/>
          <w:lang w:eastAsia="zh-CN"/>
        </w:rPr>
      </w:pPr>
      <w:r w:rsidRPr="008E4464">
        <w:rPr>
          <w:rFonts w:ascii="Times New Roman" w:eastAsia="Calibri" w:hAnsi="Times New Roman" w:cs="Times New Roman"/>
          <w:bCs/>
          <w:iCs/>
          <w:color w:val="000000"/>
          <w:lang w:eastAsia="zh-CN"/>
        </w:rPr>
        <w:t>……………………………………………………………………………………………………………………………………………………………………………………………………..</w:t>
      </w:r>
    </w:p>
    <w:p w:rsidR="008E4464" w:rsidRPr="008E4464" w:rsidRDefault="008E4464" w:rsidP="008E4464">
      <w:pPr>
        <w:tabs>
          <w:tab w:val="left" w:pos="0"/>
          <w:tab w:val="left" w:pos="709"/>
        </w:tabs>
        <w:suppressAutoHyphens/>
        <w:autoSpaceDE w:val="0"/>
        <w:autoSpaceDN w:val="0"/>
        <w:adjustRightInd w:val="0"/>
        <w:spacing w:after="120" w:line="240" w:lineRule="auto"/>
        <w:ind w:right="-347"/>
        <w:jc w:val="both"/>
        <w:rPr>
          <w:rFonts w:ascii="Times New Roman" w:eastAsia="Calibri" w:hAnsi="Times New Roman" w:cs="Times New Roman"/>
          <w:bCs/>
          <w:iCs/>
          <w:color w:val="000000"/>
          <w:lang w:eastAsia="zh-CN"/>
        </w:rPr>
      </w:pPr>
      <w:r w:rsidRPr="008E4464">
        <w:rPr>
          <w:rFonts w:ascii="Times New Roman" w:eastAsia="Calibri" w:hAnsi="Times New Roman" w:cs="Times New Roman"/>
          <w:bCs/>
          <w:iCs/>
          <w:color w:val="000000"/>
          <w:lang w:eastAsia="zh-CN"/>
        </w:rPr>
        <w:t>με έδρα τ…………………………….οδός……………………………</w:t>
      </w:r>
      <w:proofErr w:type="spellStart"/>
      <w:r w:rsidRPr="008E4464">
        <w:rPr>
          <w:rFonts w:ascii="Times New Roman" w:eastAsia="Calibri" w:hAnsi="Times New Roman" w:cs="Times New Roman"/>
          <w:bCs/>
          <w:iCs/>
          <w:color w:val="000000"/>
          <w:lang w:eastAsia="zh-CN"/>
        </w:rPr>
        <w:t>αριθμ</w:t>
      </w:r>
      <w:proofErr w:type="spellEnd"/>
      <w:r w:rsidRPr="008E4464">
        <w:rPr>
          <w:rFonts w:ascii="Times New Roman" w:eastAsia="Calibri" w:hAnsi="Times New Roman" w:cs="Times New Roman"/>
          <w:bCs/>
          <w:iCs/>
          <w:color w:val="000000"/>
          <w:lang w:eastAsia="zh-CN"/>
        </w:rPr>
        <w:t>:…………………</w:t>
      </w:r>
    </w:p>
    <w:p w:rsidR="008E4464" w:rsidRPr="008E4464" w:rsidRDefault="008E4464" w:rsidP="008E4464">
      <w:pPr>
        <w:tabs>
          <w:tab w:val="left" w:pos="0"/>
          <w:tab w:val="left" w:pos="709"/>
        </w:tabs>
        <w:suppressAutoHyphens/>
        <w:autoSpaceDE w:val="0"/>
        <w:autoSpaceDN w:val="0"/>
        <w:adjustRightInd w:val="0"/>
        <w:spacing w:after="120" w:line="240" w:lineRule="auto"/>
        <w:ind w:right="-347"/>
        <w:jc w:val="both"/>
        <w:rPr>
          <w:rFonts w:ascii="Times New Roman" w:eastAsia="Calibri" w:hAnsi="Times New Roman" w:cs="Times New Roman"/>
          <w:bCs/>
          <w:iCs/>
          <w:color w:val="000000"/>
          <w:lang w:eastAsia="zh-CN"/>
        </w:rPr>
      </w:pPr>
      <w:r w:rsidRPr="008E4464">
        <w:rPr>
          <w:rFonts w:ascii="Times New Roman" w:eastAsia="Calibri" w:hAnsi="Times New Roman" w:cs="Times New Roman"/>
          <w:bCs/>
          <w:iCs/>
          <w:color w:val="000000"/>
          <w:lang w:eastAsia="zh-CN"/>
        </w:rPr>
        <w:t>Τ.Κ………………………………</w:t>
      </w:r>
      <w:proofErr w:type="spellStart"/>
      <w:r w:rsidRPr="008E4464">
        <w:rPr>
          <w:rFonts w:ascii="Times New Roman" w:eastAsia="Calibri" w:hAnsi="Times New Roman" w:cs="Times New Roman"/>
          <w:bCs/>
          <w:iCs/>
          <w:color w:val="000000"/>
          <w:lang w:eastAsia="zh-CN"/>
        </w:rPr>
        <w:t>τηλ</w:t>
      </w:r>
      <w:proofErr w:type="spellEnd"/>
      <w:r w:rsidRPr="008E4464">
        <w:rPr>
          <w:rFonts w:ascii="Times New Roman" w:eastAsia="Calibri" w:hAnsi="Times New Roman" w:cs="Times New Roman"/>
          <w:bCs/>
          <w:iCs/>
          <w:color w:val="000000"/>
          <w:lang w:eastAsia="zh-CN"/>
        </w:rPr>
        <w:t>.……………………</w:t>
      </w:r>
      <w:r w:rsidRPr="008E4464">
        <w:rPr>
          <w:rFonts w:ascii="Times New Roman" w:eastAsia="Calibri" w:hAnsi="Times New Roman" w:cs="Times New Roman"/>
          <w:bCs/>
          <w:iCs/>
          <w:color w:val="000000"/>
          <w:lang w:val="en-GB" w:eastAsia="zh-CN"/>
        </w:rPr>
        <w:t>Fax</w:t>
      </w:r>
      <w:r w:rsidRPr="008E4464">
        <w:rPr>
          <w:rFonts w:ascii="Times New Roman" w:eastAsia="Calibri" w:hAnsi="Times New Roman" w:cs="Times New Roman"/>
          <w:bCs/>
          <w:iCs/>
          <w:color w:val="000000"/>
          <w:lang w:eastAsia="zh-CN"/>
        </w:rPr>
        <w:t>………………………</w:t>
      </w:r>
    </w:p>
    <w:p w:rsidR="008E4464" w:rsidRPr="008E4464" w:rsidRDefault="008E4464" w:rsidP="008E4464">
      <w:pPr>
        <w:tabs>
          <w:tab w:val="left" w:pos="0"/>
          <w:tab w:val="left" w:pos="709"/>
        </w:tabs>
        <w:suppressAutoHyphens/>
        <w:autoSpaceDE w:val="0"/>
        <w:autoSpaceDN w:val="0"/>
        <w:adjustRightInd w:val="0"/>
        <w:spacing w:after="0" w:line="240" w:lineRule="auto"/>
        <w:ind w:right="-347"/>
        <w:jc w:val="both"/>
        <w:rPr>
          <w:rFonts w:ascii="Times New Roman" w:eastAsia="Calibri" w:hAnsi="Times New Roman" w:cs="Times New Roman"/>
          <w:b/>
          <w:bCs/>
          <w:iCs/>
          <w:color w:val="000000"/>
          <w:lang w:eastAsia="zh-CN"/>
        </w:rPr>
      </w:pPr>
      <w:r w:rsidRPr="008E4464">
        <w:rPr>
          <w:rFonts w:ascii="Times New Roman" w:eastAsia="Calibri" w:hAnsi="Times New Roman" w:cs="Times New Roman"/>
          <w:b/>
          <w:bCs/>
          <w:iCs/>
          <w:color w:val="000000"/>
          <w:lang w:eastAsia="zh-CN"/>
        </w:rPr>
        <w:t xml:space="preserve">ΠΡΟΣ ΔΗΜΟ ΠΟΡΟΥ </w:t>
      </w:r>
    </w:p>
    <w:p w:rsidR="008E4464" w:rsidRPr="008E4464" w:rsidRDefault="008E4464" w:rsidP="008E4464">
      <w:pPr>
        <w:tabs>
          <w:tab w:val="left" w:pos="0"/>
          <w:tab w:val="left" w:pos="709"/>
        </w:tabs>
        <w:suppressAutoHyphens/>
        <w:autoSpaceDE w:val="0"/>
        <w:autoSpaceDN w:val="0"/>
        <w:adjustRightInd w:val="0"/>
        <w:spacing w:after="0" w:line="240" w:lineRule="auto"/>
        <w:ind w:right="-347"/>
        <w:jc w:val="both"/>
        <w:rPr>
          <w:rFonts w:ascii="Times New Roman" w:eastAsia="Calibri" w:hAnsi="Times New Roman" w:cs="Times New Roman"/>
          <w:bCs/>
          <w:color w:val="000000"/>
          <w:lang w:eastAsia="zh-CN"/>
        </w:rPr>
      </w:pPr>
      <w:r w:rsidRPr="008E4464">
        <w:rPr>
          <w:rFonts w:ascii="Times New Roman" w:eastAsia="Calibri" w:hAnsi="Times New Roman" w:cs="Times New Roman"/>
          <w:bCs/>
          <w:iCs/>
          <w:color w:val="000000"/>
          <w:lang w:eastAsia="zh-CN"/>
        </w:rPr>
        <w:t xml:space="preserve">Επιτροπή Διαγωνισμού για την ανάδειξη αναδόχου της σύμβασης παροχής </w:t>
      </w:r>
      <w:r w:rsidRPr="008E4464">
        <w:rPr>
          <w:rFonts w:ascii="Times New Roman" w:eastAsia="Calibri" w:hAnsi="Times New Roman" w:cs="Times New Roman"/>
          <w:bCs/>
          <w:iCs/>
          <w:lang w:eastAsia="zh-CN"/>
        </w:rPr>
        <w:t xml:space="preserve">υπηρεσιών με τίτλο : </w:t>
      </w:r>
      <w:r w:rsidRPr="008E4464">
        <w:rPr>
          <w:rFonts w:ascii="Times New Roman" w:eastAsia="Calibri" w:hAnsi="Times New Roman" w:cs="Times New Roman"/>
          <w:bCs/>
          <w:color w:val="000000"/>
          <w:lang w:eastAsia="zh-CN"/>
        </w:rPr>
        <w:t>«</w:t>
      </w:r>
      <w:r w:rsidRPr="008E4464">
        <w:rPr>
          <w:rFonts w:ascii="Times New Roman" w:eastAsia="Calibri" w:hAnsi="Times New Roman" w:cs="Times New Roman"/>
          <w:lang w:eastAsia="zh-CN"/>
        </w:rPr>
        <w:t xml:space="preserve">Καθαριότητα δημοτικών χώρων, Συλλογή, Αποκομιδή και μεταφορά </w:t>
      </w:r>
      <w:proofErr w:type="spellStart"/>
      <w:r w:rsidRPr="008E4464">
        <w:rPr>
          <w:rFonts w:ascii="Times New Roman" w:eastAsia="Calibri" w:hAnsi="Times New Roman" w:cs="Times New Roman"/>
          <w:lang w:eastAsia="zh-CN"/>
        </w:rPr>
        <w:t>σύμμικτων</w:t>
      </w:r>
      <w:proofErr w:type="spellEnd"/>
      <w:r w:rsidRPr="008E4464">
        <w:rPr>
          <w:rFonts w:ascii="Times New Roman" w:eastAsia="Calibri" w:hAnsi="Times New Roman" w:cs="Times New Roman"/>
          <w:lang w:eastAsia="zh-CN"/>
        </w:rPr>
        <w:t xml:space="preserve"> απορριμμάτων Δήμου Πόρου</w:t>
      </w:r>
      <w:r w:rsidRPr="008E4464">
        <w:rPr>
          <w:rFonts w:ascii="Times New Roman" w:eastAsia="Calibri" w:hAnsi="Times New Roman" w:cs="Times New Roman"/>
          <w:i/>
          <w:lang w:eastAsia="zh-CN"/>
        </w:rPr>
        <w:t>.</w:t>
      </w:r>
      <w:r w:rsidRPr="008E4464">
        <w:rPr>
          <w:rFonts w:ascii="Times New Roman" w:eastAsia="Calibri" w:hAnsi="Times New Roman" w:cs="Times New Roman"/>
          <w:bCs/>
          <w:color w:val="000000"/>
          <w:lang w:eastAsia="zh-CN"/>
        </w:rPr>
        <w:t>»</w:t>
      </w:r>
    </w:p>
    <w:p w:rsidR="008E4464" w:rsidRPr="008E4464" w:rsidRDefault="008E4464" w:rsidP="008E4464">
      <w:pPr>
        <w:tabs>
          <w:tab w:val="left" w:pos="0"/>
          <w:tab w:val="left" w:pos="709"/>
        </w:tabs>
        <w:suppressAutoHyphens/>
        <w:autoSpaceDE w:val="0"/>
        <w:autoSpaceDN w:val="0"/>
        <w:adjustRightInd w:val="0"/>
        <w:spacing w:after="0" w:line="240" w:lineRule="auto"/>
        <w:ind w:right="-347"/>
        <w:jc w:val="both"/>
        <w:rPr>
          <w:rFonts w:ascii="Times New Roman" w:eastAsia="Calibri" w:hAnsi="Times New Roman" w:cs="Times New Roman"/>
          <w:b/>
          <w:bCs/>
          <w:color w:val="000000"/>
          <w:lang w:eastAsia="zh-CN"/>
        </w:rPr>
      </w:pPr>
    </w:p>
    <w:p w:rsidR="008E4464" w:rsidRPr="008E4464" w:rsidRDefault="008E4464" w:rsidP="008E4464">
      <w:pPr>
        <w:spacing w:after="0" w:line="240" w:lineRule="auto"/>
        <w:jc w:val="both"/>
        <w:rPr>
          <w:rFonts w:ascii="Times New Roman" w:eastAsia="Calibri" w:hAnsi="Times New Roman" w:cs="Times New Roman"/>
        </w:rPr>
      </w:pPr>
      <w:proofErr w:type="spellStart"/>
      <w:r w:rsidRPr="008E4464">
        <w:rPr>
          <w:rFonts w:ascii="Times New Roman" w:eastAsia="Calibri" w:hAnsi="Times New Roman" w:cs="Times New Roman"/>
          <w:bCs/>
          <w:iCs/>
          <w:lang w:eastAsia="zh-CN"/>
        </w:rPr>
        <w:t>Προεκτιμώμενης</w:t>
      </w:r>
      <w:proofErr w:type="spellEnd"/>
      <w:r w:rsidRPr="008E4464">
        <w:rPr>
          <w:rFonts w:ascii="Times New Roman" w:eastAsia="Calibri" w:hAnsi="Times New Roman" w:cs="Times New Roman"/>
          <w:bCs/>
          <w:iCs/>
          <w:lang w:eastAsia="zh-CN"/>
        </w:rPr>
        <w:t xml:space="preserve"> Αμοιβής: </w:t>
      </w:r>
    </w:p>
    <w:p w:rsidR="008E4464" w:rsidRPr="008E4464" w:rsidRDefault="008E4464" w:rsidP="008E4464">
      <w:pPr>
        <w:spacing w:after="0" w:line="240" w:lineRule="auto"/>
        <w:jc w:val="both"/>
        <w:rPr>
          <w:rFonts w:ascii="Times New Roman" w:eastAsia="Calibri" w:hAnsi="Times New Roman" w:cs="Times New Roman"/>
          <w:u w:val="single"/>
        </w:rPr>
      </w:pPr>
      <w:r w:rsidRPr="008E4464">
        <w:rPr>
          <w:rFonts w:ascii="Times New Roman" w:eastAsia="Calibri" w:hAnsi="Times New Roman" w:cs="Times New Roman"/>
          <w:u w:val="single"/>
        </w:rPr>
        <w:t>Για τους είκοσι τέσσερις (24) μήνες της σύμβασης:</w:t>
      </w:r>
    </w:p>
    <w:p w:rsidR="008E4464" w:rsidRPr="008E4464" w:rsidRDefault="008E4464" w:rsidP="008E4464">
      <w:pPr>
        <w:spacing w:after="0" w:line="240" w:lineRule="auto"/>
        <w:jc w:val="both"/>
        <w:rPr>
          <w:rFonts w:ascii="Times New Roman" w:eastAsia="Calibri" w:hAnsi="Times New Roman" w:cs="Times New Roman"/>
        </w:rPr>
      </w:pPr>
      <w:r w:rsidRPr="008E4464">
        <w:rPr>
          <w:rFonts w:ascii="Times New Roman" w:eastAsia="Calibri" w:hAnsi="Times New Roman" w:cs="Times New Roman"/>
        </w:rPr>
        <w:t xml:space="preserve"> </w:t>
      </w:r>
      <w:r w:rsidR="006617CF" w:rsidRPr="006617CF">
        <w:rPr>
          <w:rFonts w:ascii="Times New Roman" w:eastAsia="Calibri" w:hAnsi="Times New Roman" w:cs="Times New Roman"/>
        </w:rPr>
        <w:t>742.797,92  +</w:t>
      </w:r>
      <w:r w:rsidRPr="008E4464">
        <w:rPr>
          <w:rFonts w:ascii="Times New Roman" w:eastAsia="Calibri" w:hAnsi="Times New Roman" w:cs="Times New Roman"/>
        </w:rPr>
        <w:t xml:space="preserve"> </w:t>
      </w:r>
      <w:r w:rsidR="006617CF" w:rsidRPr="006617CF">
        <w:rPr>
          <w:rFonts w:ascii="Times New Roman" w:eastAsia="Calibri" w:hAnsi="Times New Roman" w:cs="Times New Roman"/>
        </w:rPr>
        <w:t>(</w:t>
      </w:r>
      <w:r w:rsidRPr="008E4464">
        <w:rPr>
          <w:rFonts w:ascii="Times New Roman" w:eastAsia="Calibri" w:hAnsi="Times New Roman" w:cs="Times New Roman"/>
        </w:rPr>
        <w:t>ΦΠΑ 24%</w:t>
      </w:r>
      <w:r w:rsidR="006617CF" w:rsidRPr="006617CF">
        <w:rPr>
          <w:rFonts w:ascii="Times New Roman" w:eastAsia="Calibri" w:hAnsi="Times New Roman" w:cs="Times New Roman"/>
        </w:rPr>
        <w:t>) 178.</w:t>
      </w:r>
      <w:r w:rsidR="006617CF" w:rsidRPr="003F1C40">
        <w:rPr>
          <w:rFonts w:ascii="Times New Roman" w:eastAsia="Calibri" w:hAnsi="Times New Roman" w:cs="Times New Roman"/>
        </w:rPr>
        <w:t xml:space="preserve">271,50 = </w:t>
      </w:r>
      <w:r w:rsidR="006617CF" w:rsidRPr="003F1C40">
        <w:rPr>
          <w:rFonts w:ascii="Times New Roman" w:eastAsia="Calibri" w:hAnsi="Times New Roman" w:cs="Times New Roman"/>
          <w:b/>
        </w:rPr>
        <w:t xml:space="preserve">921.069,42 </w:t>
      </w:r>
      <w:r w:rsidRPr="006617CF">
        <w:rPr>
          <w:rFonts w:ascii="Times New Roman" w:eastAsia="Calibri" w:hAnsi="Times New Roman" w:cs="Times New Roman"/>
          <w:b/>
        </w:rPr>
        <w:t>€.</w:t>
      </w:r>
    </w:p>
    <w:p w:rsidR="008E4464" w:rsidRPr="008E4464" w:rsidRDefault="008E4464" w:rsidP="008E4464">
      <w:pPr>
        <w:spacing w:after="0" w:line="240" w:lineRule="auto"/>
        <w:jc w:val="both"/>
        <w:rPr>
          <w:rFonts w:ascii="Times New Roman" w:eastAsia="Calibri" w:hAnsi="Times New Roman" w:cs="Times New Roman"/>
        </w:rPr>
      </w:pPr>
      <w:r w:rsidRPr="008E4464">
        <w:rPr>
          <w:rFonts w:ascii="Times New Roman" w:eastAsia="Calibri" w:hAnsi="Times New Roman" w:cs="Times New Roman"/>
          <w:u w:val="single"/>
        </w:rPr>
        <w:t>Δικαίωμα προαίρεσης για δώδεκα (12) μήνες</w:t>
      </w:r>
      <w:r w:rsidRPr="008E4464">
        <w:rPr>
          <w:rFonts w:ascii="Times New Roman" w:eastAsia="Calibri" w:hAnsi="Times New Roman" w:cs="Times New Roman"/>
        </w:rPr>
        <w:t xml:space="preserve"> :</w:t>
      </w:r>
    </w:p>
    <w:p w:rsidR="008E4464" w:rsidRPr="006617CF" w:rsidRDefault="008E4464" w:rsidP="008E4464">
      <w:pPr>
        <w:tabs>
          <w:tab w:val="left" w:pos="0"/>
          <w:tab w:val="left" w:pos="709"/>
        </w:tabs>
        <w:suppressAutoHyphens/>
        <w:autoSpaceDE w:val="0"/>
        <w:autoSpaceDN w:val="0"/>
        <w:adjustRightInd w:val="0"/>
        <w:spacing w:after="120" w:line="240" w:lineRule="auto"/>
        <w:ind w:right="-347"/>
        <w:jc w:val="both"/>
        <w:rPr>
          <w:rFonts w:ascii="Times New Roman" w:eastAsia="Calibri" w:hAnsi="Times New Roman" w:cs="Times New Roman"/>
          <w:b/>
          <w:bCs/>
          <w:iCs/>
          <w:lang w:eastAsia="zh-CN"/>
        </w:rPr>
      </w:pPr>
      <w:r w:rsidRPr="008E4464">
        <w:rPr>
          <w:rFonts w:ascii="Times New Roman" w:eastAsia="Calibri" w:hAnsi="Times New Roman" w:cs="Times New Roman"/>
        </w:rPr>
        <w:t>3</w:t>
      </w:r>
      <w:r w:rsidR="006617CF" w:rsidRPr="003F1C40">
        <w:rPr>
          <w:rFonts w:ascii="Times New Roman" w:eastAsia="Calibri" w:hAnsi="Times New Roman" w:cs="Times New Roman"/>
        </w:rPr>
        <w:t xml:space="preserve">71.398,96 </w:t>
      </w:r>
      <w:r w:rsidR="006617CF">
        <w:rPr>
          <w:rFonts w:ascii="Times New Roman" w:eastAsia="Calibri" w:hAnsi="Times New Roman" w:cs="Times New Roman"/>
        </w:rPr>
        <w:t>€</w:t>
      </w:r>
      <w:r w:rsidR="006617CF" w:rsidRPr="003F1C40">
        <w:rPr>
          <w:rFonts w:ascii="Times New Roman" w:eastAsia="Calibri" w:hAnsi="Times New Roman" w:cs="Times New Roman"/>
        </w:rPr>
        <w:t xml:space="preserve"> +</w:t>
      </w:r>
      <w:r w:rsidRPr="008E4464">
        <w:rPr>
          <w:rFonts w:ascii="Times New Roman" w:eastAsia="Calibri" w:hAnsi="Times New Roman" w:cs="Times New Roman"/>
        </w:rPr>
        <w:t xml:space="preserve"> </w:t>
      </w:r>
      <w:r w:rsidR="006617CF" w:rsidRPr="006617CF">
        <w:rPr>
          <w:rFonts w:ascii="Times New Roman" w:eastAsia="Calibri" w:hAnsi="Times New Roman" w:cs="Times New Roman"/>
        </w:rPr>
        <w:t>(</w:t>
      </w:r>
      <w:r w:rsidR="006617CF" w:rsidRPr="008E4464">
        <w:rPr>
          <w:rFonts w:ascii="Times New Roman" w:eastAsia="Calibri" w:hAnsi="Times New Roman" w:cs="Times New Roman"/>
        </w:rPr>
        <w:t>ΦΠΑ 24%</w:t>
      </w:r>
      <w:r w:rsidR="006617CF" w:rsidRPr="006617CF">
        <w:rPr>
          <w:rFonts w:ascii="Times New Roman" w:eastAsia="Calibri" w:hAnsi="Times New Roman" w:cs="Times New Roman"/>
        </w:rPr>
        <w:t>)</w:t>
      </w:r>
      <w:r w:rsidR="006617CF">
        <w:rPr>
          <w:rFonts w:ascii="Times New Roman" w:eastAsia="Calibri" w:hAnsi="Times New Roman" w:cs="Times New Roman"/>
        </w:rPr>
        <w:t xml:space="preserve"> 89.135,75 € = </w:t>
      </w:r>
      <w:r w:rsidR="006617CF" w:rsidRPr="006617CF">
        <w:rPr>
          <w:rFonts w:ascii="Times New Roman" w:eastAsia="Calibri" w:hAnsi="Times New Roman" w:cs="Times New Roman"/>
          <w:b/>
        </w:rPr>
        <w:t>460.534,71 €.</w:t>
      </w:r>
    </w:p>
    <w:p w:rsidR="008E4464" w:rsidRPr="008E4464" w:rsidRDefault="008E4464" w:rsidP="008E4464">
      <w:pPr>
        <w:tabs>
          <w:tab w:val="left" w:pos="0"/>
          <w:tab w:val="left" w:pos="709"/>
        </w:tabs>
        <w:suppressAutoHyphens/>
        <w:autoSpaceDE w:val="0"/>
        <w:autoSpaceDN w:val="0"/>
        <w:adjustRightInd w:val="0"/>
        <w:spacing w:after="0" w:line="240" w:lineRule="auto"/>
        <w:ind w:right="-347"/>
        <w:jc w:val="both"/>
        <w:rPr>
          <w:rFonts w:ascii="Times New Roman" w:eastAsia="Calibri" w:hAnsi="Times New Roman" w:cs="Times New Roman"/>
          <w:b/>
          <w:bCs/>
          <w:iCs/>
          <w:lang w:eastAsia="zh-CN"/>
        </w:rPr>
      </w:pPr>
      <w:r w:rsidRPr="008E4464">
        <w:rPr>
          <w:rFonts w:ascii="Times New Roman" w:eastAsia="Calibri" w:hAnsi="Times New Roman" w:cs="Times New Roman"/>
          <w:b/>
          <w:bCs/>
          <w:iCs/>
          <w:lang w:eastAsia="zh-CN"/>
        </w:rPr>
        <w:t>ΑΦΟΥ ΛΑΒΑΜΕ ΥΠΟΨΗ</w:t>
      </w:r>
    </w:p>
    <w:p w:rsidR="008E4464" w:rsidRPr="008E4464" w:rsidRDefault="008E4464" w:rsidP="008E4464">
      <w:pPr>
        <w:tabs>
          <w:tab w:val="left" w:pos="0"/>
          <w:tab w:val="left" w:pos="709"/>
        </w:tabs>
        <w:suppressAutoHyphens/>
        <w:autoSpaceDE w:val="0"/>
        <w:autoSpaceDN w:val="0"/>
        <w:adjustRightInd w:val="0"/>
        <w:spacing w:after="0" w:line="240" w:lineRule="auto"/>
        <w:ind w:right="-347"/>
        <w:jc w:val="both"/>
        <w:rPr>
          <w:rFonts w:ascii="Times New Roman" w:eastAsia="Calibri" w:hAnsi="Times New Roman" w:cs="Times New Roman"/>
          <w:bCs/>
          <w:iCs/>
          <w:lang w:eastAsia="zh-CN"/>
        </w:rPr>
      </w:pPr>
      <w:r w:rsidRPr="008E4464">
        <w:rPr>
          <w:rFonts w:ascii="Times New Roman" w:eastAsia="Calibri" w:hAnsi="Times New Roman" w:cs="Times New Roman"/>
          <w:bCs/>
          <w:iCs/>
          <w:lang w:eastAsia="zh-CN"/>
        </w:rPr>
        <w:t>1. Τη διακήρυξη του διαγωνισμού για την επιλογή αναδόχου παροχής υπηρεσιών που αναφέρεται ανωτέρω.</w:t>
      </w:r>
    </w:p>
    <w:p w:rsidR="008E4464" w:rsidRPr="008E4464" w:rsidRDefault="008E4464" w:rsidP="008E4464">
      <w:pPr>
        <w:tabs>
          <w:tab w:val="left" w:pos="0"/>
          <w:tab w:val="left" w:pos="709"/>
        </w:tabs>
        <w:suppressAutoHyphens/>
        <w:autoSpaceDE w:val="0"/>
        <w:autoSpaceDN w:val="0"/>
        <w:adjustRightInd w:val="0"/>
        <w:spacing w:after="0" w:line="240" w:lineRule="auto"/>
        <w:ind w:right="-347"/>
        <w:jc w:val="both"/>
        <w:rPr>
          <w:rFonts w:ascii="Times New Roman" w:eastAsia="Calibri" w:hAnsi="Times New Roman" w:cs="Times New Roman"/>
          <w:bCs/>
          <w:iCs/>
          <w:lang w:eastAsia="zh-CN"/>
        </w:rPr>
      </w:pPr>
      <w:r w:rsidRPr="008E4464">
        <w:rPr>
          <w:rFonts w:ascii="Times New Roman" w:eastAsia="Calibri" w:hAnsi="Times New Roman" w:cs="Times New Roman"/>
          <w:bCs/>
          <w:iCs/>
          <w:lang w:eastAsia="zh-CN"/>
        </w:rPr>
        <w:t>2. Τα συμβατικά τεύχη.</w:t>
      </w:r>
    </w:p>
    <w:p w:rsidR="008E4464" w:rsidRPr="008E4464" w:rsidRDefault="008E4464" w:rsidP="008E4464">
      <w:pPr>
        <w:tabs>
          <w:tab w:val="left" w:pos="0"/>
          <w:tab w:val="left" w:pos="709"/>
        </w:tabs>
        <w:suppressAutoHyphens/>
        <w:autoSpaceDE w:val="0"/>
        <w:autoSpaceDN w:val="0"/>
        <w:adjustRightInd w:val="0"/>
        <w:spacing w:after="0" w:line="240" w:lineRule="auto"/>
        <w:ind w:right="-347"/>
        <w:jc w:val="both"/>
        <w:rPr>
          <w:rFonts w:ascii="Times New Roman" w:eastAsia="Calibri" w:hAnsi="Times New Roman" w:cs="Times New Roman"/>
          <w:bCs/>
          <w:iCs/>
          <w:lang w:eastAsia="zh-CN"/>
        </w:rPr>
      </w:pPr>
      <w:r w:rsidRPr="008E4464">
        <w:rPr>
          <w:rFonts w:ascii="Times New Roman" w:eastAsia="Calibri" w:hAnsi="Times New Roman" w:cs="Times New Roman"/>
          <w:bCs/>
          <w:iCs/>
          <w:lang w:eastAsia="zh-CN"/>
        </w:rPr>
        <w:t>3. Τις γενικές και (μετά από επιτόπια εξέταση) τοπικές συνθήκες, τις ιδιομορφίες και τα ιδιαίτερα χαρακτηριστικά και στοιχεία για την εκτέλεση της σύμβασης παροχής υπηρεσιών και γενικά όλους τους όρους συμμετοχής στον παρόντα διαγωνισμό σύμφωνα με την διακήρυξη με αριθμό …/20</w:t>
      </w:r>
      <w:r w:rsidR="006617CF">
        <w:rPr>
          <w:rFonts w:ascii="Times New Roman" w:eastAsia="Calibri" w:hAnsi="Times New Roman" w:cs="Times New Roman"/>
          <w:bCs/>
          <w:iCs/>
          <w:lang w:eastAsia="zh-CN"/>
        </w:rPr>
        <w:t>20</w:t>
      </w:r>
      <w:r w:rsidRPr="008E4464">
        <w:rPr>
          <w:rFonts w:ascii="Times New Roman" w:eastAsia="Calibri" w:hAnsi="Times New Roman" w:cs="Times New Roman"/>
          <w:bCs/>
          <w:iCs/>
          <w:lang w:eastAsia="zh-CN"/>
        </w:rPr>
        <w:t>.</w:t>
      </w:r>
    </w:p>
    <w:p w:rsidR="008E4464" w:rsidRPr="008E4464" w:rsidRDefault="008E4464" w:rsidP="008E4464">
      <w:pPr>
        <w:tabs>
          <w:tab w:val="left" w:pos="0"/>
          <w:tab w:val="left" w:pos="709"/>
        </w:tabs>
        <w:suppressAutoHyphens/>
        <w:autoSpaceDE w:val="0"/>
        <w:autoSpaceDN w:val="0"/>
        <w:adjustRightInd w:val="0"/>
        <w:spacing w:after="0" w:line="240" w:lineRule="auto"/>
        <w:ind w:right="-347"/>
        <w:jc w:val="both"/>
        <w:rPr>
          <w:rFonts w:ascii="Times New Roman" w:eastAsia="Calibri" w:hAnsi="Times New Roman" w:cs="Times New Roman"/>
          <w:b/>
          <w:bCs/>
          <w:iCs/>
          <w:lang w:eastAsia="zh-CN"/>
        </w:rPr>
      </w:pPr>
      <w:r w:rsidRPr="008E4464">
        <w:rPr>
          <w:rFonts w:ascii="Times New Roman" w:eastAsia="Calibri" w:hAnsi="Times New Roman" w:cs="Times New Roman"/>
          <w:b/>
          <w:bCs/>
          <w:iCs/>
          <w:lang w:eastAsia="zh-CN"/>
        </w:rPr>
        <w:t>ΑΠΟΔΕΧΟΜΑΣΤΕ</w:t>
      </w:r>
    </w:p>
    <w:p w:rsidR="008E4464" w:rsidRPr="008E4464" w:rsidRDefault="008E4464" w:rsidP="008E4464">
      <w:pPr>
        <w:tabs>
          <w:tab w:val="left" w:pos="0"/>
          <w:tab w:val="left" w:pos="709"/>
        </w:tabs>
        <w:suppressAutoHyphens/>
        <w:autoSpaceDE w:val="0"/>
        <w:autoSpaceDN w:val="0"/>
        <w:adjustRightInd w:val="0"/>
        <w:spacing w:after="0" w:line="240" w:lineRule="auto"/>
        <w:ind w:right="-347"/>
        <w:jc w:val="both"/>
        <w:rPr>
          <w:rFonts w:ascii="Times New Roman" w:eastAsia="Calibri" w:hAnsi="Times New Roman" w:cs="Times New Roman"/>
          <w:bCs/>
          <w:iCs/>
          <w:color w:val="000000"/>
          <w:lang w:eastAsia="zh-CN"/>
        </w:rPr>
      </w:pPr>
      <w:r w:rsidRPr="008E4464">
        <w:rPr>
          <w:rFonts w:ascii="Times New Roman" w:eastAsia="Calibri" w:hAnsi="Times New Roman" w:cs="Times New Roman"/>
          <w:bCs/>
          <w:iCs/>
          <w:color w:val="000000"/>
          <w:lang w:eastAsia="zh-CN"/>
        </w:rPr>
        <w:t>Ανεπιφύλακτα τους παραπάνω όρους, υποβάλουμε την προσφορά για την ως άνω σύμβαση και δηλώνουμε ότι αναλαμβάνουμε την εκτέλεση της σύμβασης προσφέροντας ενιαίο ποσοστό έκπτωσης επί τοις εκατό (%):</w:t>
      </w:r>
    </w:p>
    <w:p w:rsidR="008E4464" w:rsidRPr="008E4464" w:rsidRDefault="008E4464" w:rsidP="008E4464">
      <w:pPr>
        <w:tabs>
          <w:tab w:val="left" w:pos="0"/>
          <w:tab w:val="left" w:pos="709"/>
        </w:tabs>
        <w:suppressAutoHyphens/>
        <w:autoSpaceDE w:val="0"/>
        <w:autoSpaceDN w:val="0"/>
        <w:adjustRightInd w:val="0"/>
        <w:spacing w:after="0" w:line="240" w:lineRule="auto"/>
        <w:ind w:right="-347"/>
        <w:jc w:val="both"/>
        <w:rPr>
          <w:rFonts w:ascii="Times New Roman" w:eastAsia="Calibri" w:hAnsi="Times New Roman" w:cs="Times New Roman"/>
          <w:bCs/>
          <w:iCs/>
          <w:color w:val="000000"/>
          <w:lang w:eastAsia="zh-CN"/>
        </w:rPr>
      </w:pPr>
    </w:p>
    <w:p w:rsidR="008E4464" w:rsidRPr="008E4464" w:rsidRDefault="008E4464" w:rsidP="008E4464">
      <w:pPr>
        <w:tabs>
          <w:tab w:val="left" w:pos="0"/>
          <w:tab w:val="left" w:pos="709"/>
        </w:tabs>
        <w:suppressAutoHyphens/>
        <w:autoSpaceDE w:val="0"/>
        <w:autoSpaceDN w:val="0"/>
        <w:adjustRightInd w:val="0"/>
        <w:spacing w:after="120" w:line="240" w:lineRule="auto"/>
        <w:ind w:right="-347"/>
        <w:jc w:val="both"/>
        <w:rPr>
          <w:rFonts w:ascii="Times New Roman" w:eastAsia="Calibri" w:hAnsi="Times New Roman" w:cs="Times New Roman"/>
          <w:bCs/>
          <w:iCs/>
          <w:color w:val="000000"/>
          <w:lang w:eastAsia="zh-CN"/>
        </w:rPr>
      </w:pPr>
      <w:r w:rsidRPr="008E4464">
        <w:rPr>
          <w:rFonts w:ascii="Times New Roman" w:eastAsia="Calibri" w:hAnsi="Times New Roman" w:cs="Times New Roman"/>
          <w:bCs/>
          <w:iCs/>
          <w:color w:val="000000"/>
          <w:lang w:eastAsia="zh-CN"/>
        </w:rPr>
        <w:t>Α) Για τους είκοσι τέσσερις (24) μήνες της σύμβασης, ποσοστό έκπτωσης επί τοις εκατό (%):</w:t>
      </w:r>
    </w:p>
    <w:p w:rsidR="008E4464" w:rsidRPr="008E4464" w:rsidRDefault="008E4464" w:rsidP="008E4464">
      <w:pPr>
        <w:tabs>
          <w:tab w:val="left" w:pos="0"/>
          <w:tab w:val="left" w:pos="709"/>
        </w:tabs>
        <w:suppressAutoHyphens/>
        <w:autoSpaceDE w:val="0"/>
        <w:autoSpaceDN w:val="0"/>
        <w:adjustRightInd w:val="0"/>
        <w:spacing w:after="120" w:line="240" w:lineRule="auto"/>
        <w:ind w:right="-347"/>
        <w:jc w:val="both"/>
        <w:rPr>
          <w:rFonts w:ascii="Times New Roman" w:eastAsia="Calibri" w:hAnsi="Times New Roman" w:cs="Times New Roman"/>
          <w:bCs/>
          <w:iCs/>
          <w:color w:val="000000"/>
          <w:lang w:eastAsia="zh-CN"/>
        </w:rPr>
      </w:pPr>
      <w:r w:rsidRPr="008E4464">
        <w:rPr>
          <w:rFonts w:ascii="Times New Roman" w:eastAsia="Calibri" w:hAnsi="Times New Roman" w:cs="Times New Roman"/>
          <w:bCs/>
          <w:iCs/>
          <w:color w:val="000000"/>
          <w:lang w:eastAsia="zh-CN"/>
        </w:rPr>
        <w:t>(ΟΛΟΓΡΑΦΩΣ)………………………………………………………………………………</w:t>
      </w:r>
    </w:p>
    <w:p w:rsidR="008E4464" w:rsidRPr="008E4464" w:rsidRDefault="008E4464" w:rsidP="008E4464">
      <w:pPr>
        <w:tabs>
          <w:tab w:val="left" w:pos="0"/>
          <w:tab w:val="left" w:pos="709"/>
        </w:tabs>
        <w:suppressAutoHyphens/>
        <w:autoSpaceDE w:val="0"/>
        <w:autoSpaceDN w:val="0"/>
        <w:adjustRightInd w:val="0"/>
        <w:spacing w:after="120" w:line="240" w:lineRule="auto"/>
        <w:ind w:right="-347"/>
        <w:jc w:val="both"/>
        <w:rPr>
          <w:rFonts w:ascii="Times New Roman" w:eastAsia="Calibri" w:hAnsi="Times New Roman" w:cs="Times New Roman"/>
          <w:bCs/>
          <w:iCs/>
          <w:color w:val="000000"/>
          <w:lang w:eastAsia="zh-CN"/>
        </w:rPr>
      </w:pPr>
      <w:r w:rsidRPr="008E4464">
        <w:rPr>
          <w:rFonts w:ascii="Times New Roman" w:eastAsia="Calibri" w:hAnsi="Times New Roman" w:cs="Times New Roman"/>
          <w:bCs/>
          <w:iCs/>
          <w:color w:val="000000"/>
          <w:lang w:eastAsia="zh-CN"/>
        </w:rPr>
        <w:t>(ΑΡΙΘΜΗΤΙΚΑ)……………………………</w:t>
      </w:r>
    </w:p>
    <w:p w:rsidR="008E4464" w:rsidRPr="008E4464" w:rsidRDefault="008E4464" w:rsidP="008E4464">
      <w:pPr>
        <w:tabs>
          <w:tab w:val="left" w:pos="0"/>
          <w:tab w:val="left" w:pos="709"/>
        </w:tabs>
        <w:spacing w:line="240" w:lineRule="auto"/>
        <w:ind w:right="-347"/>
        <w:rPr>
          <w:rFonts w:ascii="Calibri" w:eastAsia="Calibri" w:hAnsi="Calibri" w:cs="Times New Roman"/>
        </w:rPr>
      </w:pPr>
    </w:p>
    <w:p w:rsidR="008E4464" w:rsidRPr="008E4464" w:rsidRDefault="008E4464" w:rsidP="008E4464">
      <w:pPr>
        <w:tabs>
          <w:tab w:val="left" w:pos="0"/>
          <w:tab w:val="left" w:pos="709"/>
        </w:tabs>
        <w:suppressAutoHyphens/>
        <w:autoSpaceDE w:val="0"/>
        <w:autoSpaceDN w:val="0"/>
        <w:adjustRightInd w:val="0"/>
        <w:spacing w:after="120" w:line="240" w:lineRule="auto"/>
        <w:ind w:right="-347"/>
        <w:jc w:val="both"/>
        <w:rPr>
          <w:rFonts w:ascii="Times New Roman" w:eastAsia="Calibri" w:hAnsi="Times New Roman" w:cs="Times New Roman"/>
          <w:bCs/>
          <w:iCs/>
          <w:color w:val="000000"/>
          <w:lang w:eastAsia="zh-CN"/>
        </w:rPr>
      </w:pPr>
      <w:r w:rsidRPr="008E4464">
        <w:rPr>
          <w:rFonts w:ascii="Times New Roman" w:eastAsia="Calibri" w:hAnsi="Times New Roman" w:cs="Times New Roman"/>
          <w:bCs/>
          <w:iCs/>
          <w:color w:val="000000"/>
          <w:lang w:eastAsia="zh-CN"/>
        </w:rPr>
        <w:t>Β) Για τους δώδεκα (12)  μήνες (δικαίωμα προαίρεσης), ποσοστό έκπτωσης επί τοις εκατό (%):</w:t>
      </w:r>
    </w:p>
    <w:p w:rsidR="008E4464" w:rsidRPr="008E4464" w:rsidRDefault="008E4464" w:rsidP="008E4464">
      <w:pPr>
        <w:tabs>
          <w:tab w:val="left" w:pos="0"/>
          <w:tab w:val="left" w:pos="709"/>
        </w:tabs>
        <w:suppressAutoHyphens/>
        <w:autoSpaceDE w:val="0"/>
        <w:autoSpaceDN w:val="0"/>
        <w:adjustRightInd w:val="0"/>
        <w:spacing w:after="120" w:line="240" w:lineRule="auto"/>
        <w:ind w:right="-347"/>
        <w:jc w:val="both"/>
        <w:rPr>
          <w:rFonts w:ascii="Times New Roman" w:eastAsia="Calibri" w:hAnsi="Times New Roman" w:cs="Times New Roman"/>
          <w:bCs/>
          <w:iCs/>
          <w:color w:val="000000"/>
          <w:lang w:eastAsia="zh-CN"/>
        </w:rPr>
      </w:pPr>
      <w:r w:rsidRPr="008E4464">
        <w:rPr>
          <w:rFonts w:ascii="Times New Roman" w:eastAsia="Calibri" w:hAnsi="Times New Roman" w:cs="Times New Roman"/>
          <w:bCs/>
          <w:iCs/>
          <w:color w:val="000000"/>
          <w:lang w:eastAsia="zh-CN"/>
        </w:rPr>
        <w:t>(ΟΛΟΓΡΑΦΩΣ)………………………………………………………………………………</w:t>
      </w:r>
    </w:p>
    <w:p w:rsidR="008E4464" w:rsidRPr="008E4464" w:rsidRDefault="008E4464" w:rsidP="00C354DF">
      <w:pPr>
        <w:tabs>
          <w:tab w:val="left" w:pos="0"/>
          <w:tab w:val="left" w:pos="709"/>
        </w:tabs>
        <w:suppressAutoHyphens/>
        <w:autoSpaceDE w:val="0"/>
        <w:autoSpaceDN w:val="0"/>
        <w:adjustRightInd w:val="0"/>
        <w:spacing w:after="120" w:line="240" w:lineRule="auto"/>
        <w:ind w:right="-347"/>
        <w:jc w:val="both"/>
        <w:rPr>
          <w:rFonts w:ascii="Calibri" w:eastAsia="Calibri" w:hAnsi="Calibri" w:cs="Times New Roman"/>
        </w:rPr>
      </w:pPr>
      <w:r w:rsidRPr="008E4464">
        <w:rPr>
          <w:rFonts w:ascii="Times New Roman" w:eastAsia="Calibri" w:hAnsi="Times New Roman" w:cs="Times New Roman"/>
          <w:bCs/>
          <w:iCs/>
          <w:color w:val="000000"/>
          <w:lang w:eastAsia="zh-CN"/>
        </w:rPr>
        <w:t>(ΑΡΙΘΜΗΤΙΚΑ)……………………………</w:t>
      </w:r>
      <w:bookmarkStart w:id="1" w:name="_GoBack"/>
      <w:bookmarkEnd w:id="1"/>
    </w:p>
    <w:p w:rsidR="008E4464" w:rsidRPr="008E4464" w:rsidRDefault="008E4464" w:rsidP="008E4464">
      <w:pPr>
        <w:tabs>
          <w:tab w:val="left" w:pos="0"/>
          <w:tab w:val="left" w:pos="709"/>
        </w:tabs>
        <w:spacing w:line="240" w:lineRule="auto"/>
        <w:ind w:right="-347"/>
        <w:rPr>
          <w:rFonts w:ascii="Calibri" w:eastAsia="Calibri" w:hAnsi="Calibri" w:cs="Times New Roman"/>
        </w:rPr>
      </w:pPr>
    </w:p>
    <w:p w:rsidR="0087380E" w:rsidRDefault="0087380E"/>
    <w:sectPr w:rsidR="0087380E" w:rsidSect="00F63425">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348" w:rsidRDefault="006E1348">
      <w:pPr>
        <w:spacing w:after="0" w:line="240" w:lineRule="auto"/>
      </w:pPr>
      <w:r>
        <w:separator/>
      </w:r>
    </w:p>
  </w:endnote>
  <w:endnote w:type="continuationSeparator" w:id="0">
    <w:p w:rsidR="006E1348" w:rsidRDefault="006E1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onsolas">
    <w:panose1 w:val="020B0609020204030204"/>
    <w:charset w:val="A1"/>
    <w:family w:val="modern"/>
    <w:pitch w:val="fixed"/>
    <w:sig w:usb0="E00006FF" w:usb1="0000F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Liberation Sans">
    <w:altName w:val="Arial"/>
    <w:panose1 w:val="00000000000000000000"/>
    <w:charset w:val="A1"/>
    <w:family w:val="swiss"/>
    <w:notTrueType/>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A1"/>
    <w:family w:val="swiss"/>
    <w:pitch w:val="variable"/>
    <w:sig w:usb0="000006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OpenSymbol">
    <w:charset w:val="00"/>
    <w:family w:val="auto"/>
    <w:pitch w:val="variable"/>
    <w:sig w:usb0="800000AF" w:usb1="1001ECE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1208624"/>
      <w:docPartObj>
        <w:docPartGallery w:val="Page Numbers (Bottom of Page)"/>
        <w:docPartUnique/>
      </w:docPartObj>
    </w:sdtPr>
    <w:sdtEndPr/>
    <w:sdtContent>
      <w:sdt>
        <w:sdtPr>
          <w:id w:val="-1669238322"/>
          <w:docPartObj>
            <w:docPartGallery w:val="Page Numbers (Top of Page)"/>
            <w:docPartUnique/>
          </w:docPartObj>
        </w:sdtPr>
        <w:sdtEndPr/>
        <w:sdtContent>
          <w:p w:rsidR="001C2A23" w:rsidRDefault="001C2A23">
            <w:pPr>
              <w:pStyle w:val="a6"/>
              <w:jc w:val="center"/>
            </w:pPr>
            <w:r>
              <w:rPr>
                <w:lang w:val="el-GR"/>
              </w:rPr>
              <w:t xml:space="preserve">Σελίδα </w:t>
            </w:r>
            <w:r>
              <w:rPr>
                <w:b/>
                <w:bCs/>
                <w:sz w:val="24"/>
                <w:szCs w:val="24"/>
              </w:rPr>
              <w:fldChar w:fldCharType="begin"/>
            </w:r>
            <w:r>
              <w:rPr>
                <w:b/>
                <w:bCs/>
              </w:rPr>
              <w:instrText>PAGE</w:instrText>
            </w:r>
            <w:r>
              <w:rPr>
                <w:b/>
                <w:bCs/>
                <w:sz w:val="24"/>
                <w:szCs w:val="24"/>
              </w:rPr>
              <w:fldChar w:fldCharType="separate"/>
            </w:r>
            <w:r w:rsidR="00C354DF">
              <w:rPr>
                <w:b/>
                <w:bCs/>
                <w:noProof/>
              </w:rPr>
              <w:t>1</w:t>
            </w:r>
            <w:r>
              <w:rPr>
                <w:b/>
                <w:bCs/>
                <w:sz w:val="24"/>
                <w:szCs w:val="24"/>
              </w:rPr>
              <w:fldChar w:fldCharType="end"/>
            </w:r>
            <w:r>
              <w:rPr>
                <w:lang w:val="el-GR"/>
              </w:rPr>
              <w:t xml:space="preserve"> από </w:t>
            </w:r>
            <w:r>
              <w:rPr>
                <w:b/>
                <w:bCs/>
                <w:sz w:val="24"/>
                <w:szCs w:val="24"/>
              </w:rPr>
              <w:fldChar w:fldCharType="begin"/>
            </w:r>
            <w:r>
              <w:rPr>
                <w:b/>
                <w:bCs/>
              </w:rPr>
              <w:instrText>NUMPAGES</w:instrText>
            </w:r>
            <w:r>
              <w:rPr>
                <w:b/>
                <w:bCs/>
                <w:sz w:val="24"/>
                <w:szCs w:val="24"/>
              </w:rPr>
              <w:fldChar w:fldCharType="separate"/>
            </w:r>
            <w:r w:rsidR="00C354DF">
              <w:rPr>
                <w:b/>
                <w:bCs/>
                <w:noProof/>
              </w:rPr>
              <w:t>1</w:t>
            </w:r>
            <w:r>
              <w:rPr>
                <w:b/>
                <w:bCs/>
                <w:sz w:val="24"/>
                <w:szCs w:val="24"/>
              </w:rPr>
              <w:fldChar w:fldCharType="end"/>
            </w:r>
          </w:p>
        </w:sdtContent>
      </w:sdt>
    </w:sdtContent>
  </w:sdt>
  <w:p w:rsidR="001C2A23" w:rsidRDefault="001C2A2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348" w:rsidRDefault="006E1348">
      <w:pPr>
        <w:spacing w:after="0" w:line="240" w:lineRule="auto"/>
      </w:pPr>
      <w:r>
        <w:separator/>
      </w:r>
    </w:p>
  </w:footnote>
  <w:footnote w:type="continuationSeparator" w:id="0">
    <w:p w:rsidR="006E1348" w:rsidRDefault="006E13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3"/>
    <w:multiLevelType w:val="singleLevel"/>
    <w:tmpl w:val="00000003"/>
    <w:name w:val="WW8Num2"/>
    <w:lvl w:ilvl="0">
      <w:start w:val="1"/>
      <w:numFmt w:val="bullet"/>
      <w:pStyle w:val="21"/>
      <w:lvlText w:val=""/>
      <w:lvlJc w:val="left"/>
      <w:pPr>
        <w:tabs>
          <w:tab w:val="num" w:pos="643"/>
        </w:tabs>
        <w:ind w:left="643" w:hanging="360"/>
      </w:pPr>
      <w:rPr>
        <w:rFonts w:ascii="Symbol" w:hAnsi="Symbol"/>
      </w:rPr>
    </w:lvl>
  </w:abstractNum>
  <w:abstractNum w:abstractNumId="2" w15:restartNumberingAfterBreak="0">
    <w:nsid w:val="00000005"/>
    <w:multiLevelType w:val="singleLevel"/>
    <w:tmpl w:val="00000005"/>
    <w:name w:val="WW8Num4"/>
    <w:lvl w:ilvl="0">
      <w:start w:val="1"/>
      <w:numFmt w:val="bullet"/>
      <w:pStyle w:val="Bullet"/>
      <w:lvlText w:val=""/>
      <w:lvlJc w:val="left"/>
      <w:pPr>
        <w:tabs>
          <w:tab w:val="num" w:pos="397"/>
        </w:tabs>
        <w:ind w:left="397" w:hanging="397"/>
      </w:pPr>
      <w:rPr>
        <w:rFonts w:ascii="Webdings" w:hAnsi="Webdings"/>
        <w:color w:val="333399"/>
        <w:sz w:val="16"/>
      </w:rPr>
    </w:lvl>
  </w:abstractNum>
  <w:abstractNum w:abstractNumId="3" w15:restartNumberingAfterBreak="0">
    <w:nsid w:val="00000006"/>
    <w:multiLevelType w:val="singleLevel"/>
    <w:tmpl w:val="04080001"/>
    <w:lvl w:ilvl="0">
      <w:start w:val="1"/>
      <w:numFmt w:val="bullet"/>
      <w:lvlText w:val=""/>
      <w:lvlJc w:val="left"/>
      <w:pPr>
        <w:ind w:left="720" w:hanging="360"/>
      </w:pPr>
      <w:rPr>
        <w:rFonts w:ascii="Symbol" w:hAnsi="Symbol" w:hint="default"/>
        <w:strike/>
        <w:color w:val="0070C0"/>
        <w:kern w:val="2"/>
        <w:position w:val="0"/>
        <w:sz w:val="24"/>
        <w:vertAlign w:val="baseline"/>
      </w:rPr>
    </w:lvl>
  </w:abstractNum>
  <w:abstractNum w:abstractNumId="4" w15:restartNumberingAfterBreak="0">
    <w:nsid w:val="0181668E"/>
    <w:multiLevelType w:val="hybridMultilevel"/>
    <w:tmpl w:val="473E9928"/>
    <w:lvl w:ilvl="0" w:tplc="3A9AAC22">
      <w:start w:val="1"/>
      <w:numFmt w:val="decimal"/>
      <w:lvlText w:val="%1."/>
      <w:lvlJc w:val="left"/>
      <w:pPr>
        <w:ind w:left="0" w:hanging="224"/>
      </w:pPr>
      <w:rPr>
        <w:rFonts w:ascii="Calibri" w:eastAsia="Times New Roman" w:hAnsi="Calibri" w:cs="Times New Roman" w:hint="default"/>
        <w:b/>
        <w:bCs/>
        <w:sz w:val="22"/>
        <w:szCs w:val="22"/>
      </w:rPr>
    </w:lvl>
    <w:lvl w:ilvl="1" w:tplc="2DB857C8">
      <w:start w:val="1"/>
      <w:numFmt w:val="bullet"/>
      <w:lvlText w:val="•"/>
      <w:lvlJc w:val="left"/>
      <w:pPr>
        <w:ind w:left="0" w:firstLine="0"/>
      </w:pPr>
    </w:lvl>
    <w:lvl w:ilvl="2" w:tplc="18CC9378">
      <w:start w:val="1"/>
      <w:numFmt w:val="bullet"/>
      <w:lvlText w:val="•"/>
      <w:lvlJc w:val="left"/>
      <w:pPr>
        <w:ind w:left="0" w:firstLine="0"/>
      </w:pPr>
    </w:lvl>
    <w:lvl w:ilvl="3" w:tplc="F1AE2588">
      <w:start w:val="1"/>
      <w:numFmt w:val="bullet"/>
      <w:lvlText w:val="•"/>
      <w:lvlJc w:val="left"/>
      <w:pPr>
        <w:ind w:left="0" w:firstLine="0"/>
      </w:pPr>
    </w:lvl>
    <w:lvl w:ilvl="4" w:tplc="24D2195C">
      <w:start w:val="1"/>
      <w:numFmt w:val="bullet"/>
      <w:lvlText w:val="•"/>
      <w:lvlJc w:val="left"/>
      <w:pPr>
        <w:ind w:left="0" w:firstLine="0"/>
      </w:pPr>
    </w:lvl>
    <w:lvl w:ilvl="5" w:tplc="5984ABBA">
      <w:start w:val="1"/>
      <w:numFmt w:val="bullet"/>
      <w:lvlText w:val="•"/>
      <w:lvlJc w:val="left"/>
      <w:pPr>
        <w:ind w:left="0" w:firstLine="0"/>
      </w:pPr>
    </w:lvl>
    <w:lvl w:ilvl="6" w:tplc="9C805238">
      <w:start w:val="1"/>
      <w:numFmt w:val="bullet"/>
      <w:lvlText w:val="•"/>
      <w:lvlJc w:val="left"/>
      <w:pPr>
        <w:ind w:left="0" w:firstLine="0"/>
      </w:pPr>
    </w:lvl>
    <w:lvl w:ilvl="7" w:tplc="83D2770C">
      <w:start w:val="1"/>
      <w:numFmt w:val="bullet"/>
      <w:lvlText w:val="•"/>
      <w:lvlJc w:val="left"/>
      <w:pPr>
        <w:ind w:left="0" w:firstLine="0"/>
      </w:pPr>
    </w:lvl>
    <w:lvl w:ilvl="8" w:tplc="A8C048BE">
      <w:start w:val="1"/>
      <w:numFmt w:val="bullet"/>
      <w:lvlText w:val="•"/>
      <w:lvlJc w:val="left"/>
      <w:pPr>
        <w:ind w:left="0" w:firstLine="0"/>
      </w:pPr>
    </w:lvl>
  </w:abstractNum>
  <w:abstractNum w:abstractNumId="5" w15:restartNumberingAfterBreak="0">
    <w:nsid w:val="02A22FBB"/>
    <w:multiLevelType w:val="hybridMultilevel"/>
    <w:tmpl w:val="B1268058"/>
    <w:lvl w:ilvl="0" w:tplc="3424BA4E">
      <w:start w:val="1"/>
      <w:numFmt w:val="decimal"/>
      <w:lvlText w:val="%1)"/>
      <w:lvlJc w:val="left"/>
      <w:pPr>
        <w:ind w:left="720" w:hanging="360"/>
      </w:pPr>
      <w:rPr>
        <w:rFonts w:cs="Times New Roman"/>
        <w:b/>
        <w:sz w:val="20"/>
        <w:szCs w:val="20"/>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6" w15:restartNumberingAfterBreak="0">
    <w:nsid w:val="02C62828"/>
    <w:multiLevelType w:val="hybridMultilevel"/>
    <w:tmpl w:val="09CE74A6"/>
    <w:lvl w:ilvl="0" w:tplc="81C4D84C">
      <w:start w:val="1"/>
      <w:numFmt w:val="decimal"/>
      <w:lvlText w:val="%1)"/>
      <w:lvlJc w:val="left"/>
      <w:pPr>
        <w:ind w:left="1174" w:hanging="360"/>
      </w:pPr>
      <w:rPr>
        <w:rFonts w:cs="Times New Roman"/>
        <w:b/>
      </w:rPr>
    </w:lvl>
    <w:lvl w:ilvl="1" w:tplc="04080019">
      <w:start w:val="1"/>
      <w:numFmt w:val="lowerLetter"/>
      <w:lvlText w:val="%2."/>
      <w:lvlJc w:val="left"/>
      <w:pPr>
        <w:ind w:left="1894" w:hanging="360"/>
      </w:pPr>
      <w:rPr>
        <w:rFonts w:cs="Times New Roman"/>
      </w:rPr>
    </w:lvl>
    <w:lvl w:ilvl="2" w:tplc="0408001B">
      <w:start w:val="1"/>
      <w:numFmt w:val="lowerRoman"/>
      <w:lvlText w:val="%3."/>
      <w:lvlJc w:val="right"/>
      <w:pPr>
        <w:ind w:left="2614" w:hanging="180"/>
      </w:pPr>
      <w:rPr>
        <w:rFonts w:cs="Times New Roman"/>
      </w:rPr>
    </w:lvl>
    <w:lvl w:ilvl="3" w:tplc="0408000F">
      <w:start w:val="1"/>
      <w:numFmt w:val="decimal"/>
      <w:lvlText w:val="%4."/>
      <w:lvlJc w:val="left"/>
      <w:pPr>
        <w:ind w:left="3334" w:hanging="360"/>
      </w:pPr>
      <w:rPr>
        <w:rFonts w:cs="Times New Roman"/>
      </w:rPr>
    </w:lvl>
    <w:lvl w:ilvl="4" w:tplc="04080019">
      <w:start w:val="1"/>
      <w:numFmt w:val="lowerLetter"/>
      <w:lvlText w:val="%5."/>
      <w:lvlJc w:val="left"/>
      <w:pPr>
        <w:ind w:left="4054" w:hanging="360"/>
      </w:pPr>
      <w:rPr>
        <w:rFonts w:cs="Times New Roman"/>
      </w:rPr>
    </w:lvl>
    <w:lvl w:ilvl="5" w:tplc="0408001B">
      <w:start w:val="1"/>
      <w:numFmt w:val="lowerRoman"/>
      <w:lvlText w:val="%6."/>
      <w:lvlJc w:val="right"/>
      <w:pPr>
        <w:ind w:left="4774" w:hanging="180"/>
      </w:pPr>
      <w:rPr>
        <w:rFonts w:cs="Times New Roman"/>
      </w:rPr>
    </w:lvl>
    <w:lvl w:ilvl="6" w:tplc="0408000F">
      <w:start w:val="1"/>
      <w:numFmt w:val="decimal"/>
      <w:lvlText w:val="%7."/>
      <w:lvlJc w:val="left"/>
      <w:pPr>
        <w:ind w:left="5494" w:hanging="360"/>
      </w:pPr>
      <w:rPr>
        <w:rFonts w:cs="Times New Roman"/>
      </w:rPr>
    </w:lvl>
    <w:lvl w:ilvl="7" w:tplc="04080019">
      <w:start w:val="1"/>
      <w:numFmt w:val="lowerLetter"/>
      <w:lvlText w:val="%8."/>
      <w:lvlJc w:val="left"/>
      <w:pPr>
        <w:ind w:left="6214" w:hanging="360"/>
      </w:pPr>
      <w:rPr>
        <w:rFonts w:cs="Times New Roman"/>
      </w:rPr>
    </w:lvl>
    <w:lvl w:ilvl="8" w:tplc="0408001B">
      <w:start w:val="1"/>
      <w:numFmt w:val="lowerRoman"/>
      <w:lvlText w:val="%9."/>
      <w:lvlJc w:val="right"/>
      <w:pPr>
        <w:ind w:left="6934" w:hanging="180"/>
      </w:pPr>
      <w:rPr>
        <w:rFonts w:cs="Times New Roman"/>
      </w:rPr>
    </w:lvl>
  </w:abstractNum>
  <w:abstractNum w:abstractNumId="7" w15:restartNumberingAfterBreak="0">
    <w:nsid w:val="04C41453"/>
    <w:multiLevelType w:val="hybridMultilevel"/>
    <w:tmpl w:val="764229E6"/>
    <w:lvl w:ilvl="0" w:tplc="04080011">
      <w:start w:val="1"/>
      <w:numFmt w:val="decimal"/>
      <w:lvlText w:val="%1)"/>
      <w:lvlJc w:val="left"/>
      <w:pPr>
        <w:ind w:left="1395" w:hanging="360"/>
      </w:pPr>
      <w:rPr>
        <w:rFonts w:cs="Times New Roman"/>
      </w:rPr>
    </w:lvl>
    <w:lvl w:ilvl="1" w:tplc="04080019">
      <w:start w:val="1"/>
      <w:numFmt w:val="lowerLetter"/>
      <w:lvlText w:val="%2."/>
      <w:lvlJc w:val="left"/>
      <w:pPr>
        <w:ind w:left="2115" w:hanging="360"/>
      </w:pPr>
      <w:rPr>
        <w:rFonts w:cs="Times New Roman"/>
      </w:rPr>
    </w:lvl>
    <w:lvl w:ilvl="2" w:tplc="0408001B">
      <w:start w:val="1"/>
      <w:numFmt w:val="lowerRoman"/>
      <w:lvlText w:val="%3."/>
      <w:lvlJc w:val="right"/>
      <w:pPr>
        <w:ind w:left="2835" w:hanging="180"/>
      </w:pPr>
      <w:rPr>
        <w:rFonts w:cs="Times New Roman"/>
      </w:rPr>
    </w:lvl>
    <w:lvl w:ilvl="3" w:tplc="0408000F">
      <w:start w:val="1"/>
      <w:numFmt w:val="decimal"/>
      <w:lvlText w:val="%4."/>
      <w:lvlJc w:val="left"/>
      <w:pPr>
        <w:ind w:left="3555" w:hanging="360"/>
      </w:pPr>
      <w:rPr>
        <w:rFonts w:cs="Times New Roman"/>
      </w:rPr>
    </w:lvl>
    <w:lvl w:ilvl="4" w:tplc="04080019">
      <w:start w:val="1"/>
      <w:numFmt w:val="lowerLetter"/>
      <w:lvlText w:val="%5."/>
      <w:lvlJc w:val="left"/>
      <w:pPr>
        <w:ind w:left="4275" w:hanging="360"/>
      </w:pPr>
      <w:rPr>
        <w:rFonts w:cs="Times New Roman"/>
      </w:rPr>
    </w:lvl>
    <w:lvl w:ilvl="5" w:tplc="0408001B">
      <w:start w:val="1"/>
      <w:numFmt w:val="lowerRoman"/>
      <w:lvlText w:val="%6."/>
      <w:lvlJc w:val="right"/>
      <w:pPr>
        <w:ind w:left="4995" w:hanging="180"/>
      </w:pPr>
      <w:rPr>
        <w:rFonts w:cs="Times New Roman"/>
      </w:rPr>
    </w:lvl>
    <w:lvl w:ilvl="6" w:tplc="0408000F">
      <w:start w:val="1"/>
      <w:numFmt w:val="decimal"/>
      <w:lvlText w:val="%7."/>
      <w:lvlJc w:val="left"/>
      <w:pPr>
        <w:ind w:left="5715" w:hanging="360"/>
      </w:pPr>
      <w:rPr>
        <w:rFonts w:cs="Times New Roman"/>
      </w:rPr>
    </w:lvl>
    <w:lvl w:ilvl="7" w:tplc="04080019">
      <w:start w:val="1"/>
      <w:numFmt w:val="lowerLetter"/>
      <w:lvlText w:val="%8."/>
      <w:lvlJc w:val="left"/>
      <w:pPr>
        <w:ind w:left="6435" w:hanging="360"/>
      </w:pPr>
      <w:rPr>
        <w:rFonts w:cs="Times New Roman"/>
      </w:rPr>
    </w:lvl>
    <w:lvl w:ilvl="8" w:tplc="0408001B">
      <w:start w:val="1"/>
      <w:numFmt w:val="lowerRoman"/>
      <w:lvlText w:val="%9."/>
      <w:lvlJc w:val="right"/>
      <w:pPr>
        <w:ind w:left="7155" w:hanging="180"/>
      </w:pPr>
      <w:rPr>
        <w:rFonts w:cs="Times New Roman"/>
      </w:rPr>
    </w:lvl>
  </w:abstractNum>
  <w:abstractNum w:abstractNumId="8" w15:restartNumberingAfterBreak="0">
    <w:nsid w:val="07E20F05"/>
    <w:multiLevelType w:val="hybridMultilevel"/>
    <w:tmpl w:val="E18AFFC0"/>
    <w:lvl w:ilvl="0" w:tplc="EEC2261C">
      <w:start w:val="1"/>
      <w:numFmt w:val="decimal"/>
      <w:lvlText w:val="%1)"/>
      <w:lvlJc w:val="left"/>
      <w:pPr>
        <w:ind w:left="1650" w:hanging="360"/>
      </w:pPr>
      <w:rPr>
        <w:rFonts w:cs="Times New Roman"/>
        <w:b/>
      </w:rPr>
    </w:lvl>
    <w:lvl w:ilvl="1" w:tplc="04080019">
      <w:start w:val="1"/>
      <w:numFmt w:val="lowerLetter"/>
      <w:lvlText w:val="%2."/>
      <w:lvlJc w:val="left"/>
      <w:pPr>
        <w:ind w:left="2370" w:hanging="360"/>
      </w:pPr>
      <w:rPr>
        <w:rFonts w:cs="Times New Roman"/>
      </w:rPr>
    </w:lvl>
    <w:lvl w:ilvl="2" w:tplc="0408001B">
      <w:start w:val="1"/>
      <w:numFmt w:val="lowerRoman"/>
      <w:lvlText w:val="%3."/>
      <w:lvlJc w:val="right"/>
      <w:pPr>
        <w:ind w:left="3090" w:hanging="180"/>
      </w:pPr>
      <w:rPr>
        <w:rFonts w:cs="Times New Roman"/>
      </w:rPr>
    </w:lvl>
    <w:lvl w:ilvl="3" w:tplc="0408000F">
      <w:start w:val="1"/>
      <w:numFmt w:val="decimal"/>
      <w:lvlText w:val="%4."/>
      <w:lvlJc w:val="left"/>
      <w:pPr>
        <w:ind w:left="3810" w:hanging="360"/>
      </w:pPr>
      <w:rPr>
        <w:rFonts w:cs="Times New Roman"/>
      </w:rPr>
    </w:lvl>
    <w:lvl w:ilvl="4" w:tplc="04080019">
      <w:start w:val="1"/>
      <w:numFmt w:val="lowerLetter"/>
      <w:lvlText w:val="%5."/>
      <w:lvlJc w:val="left"/>
      <w:pPr>
        <w:ind w:left="4530" w:hanging="360"/>
      </w:pPr>
      <w:rPr>
        <w:rFonts w:cs="Times New Roman"/>
      </w:rPr>
    </w:lvl>
    <w:lvl w:ilvl="5" w:tplc="0408001B">
      <w:start w:val="1"/>
      <w:numFmt w:val="lowerRoman"/>
      <w:lvlText w:val="%6."/>
      <w:lvlJc w:val="right"/>
      <w:pPr>
        <w:ind w:left="5250" w:hanging="180"/>
      </w:pPr>
      <w:rPr>
        <w:rFonts w:cs="Times New Roman"/>
      </w:rPr>
    </w:lvl>
    <w:lvl w:ilvl="6" w:tplc="0408000F">
      <w:start w:val="1"/>
      <w:numFmt w:val="decimal"/>
      <w:lvlText w:val="%7."/>
      <w:lvlJc w:val="left"/>
      <w:pPr>
        <w:ind w:left="5970" w:hanging="360"/>
      </w:pPr>
      <w:rPr>
        <w:rFonts w:cs="Times New Roman"/>
      </w:rPr>
    </w:lvl>
    <w:lvl w:ilvl="7" w:tplc="04080019">
      <w:start w:val="1"/>
      <w:numFmt w:val="lowerLetter"/>
      <w:lvlText w:val="%8."/>
      <w:lvlJc w:val="left"/>
      <w:pPr>
        <w:ind w:left="6690" w:hanging="360"/>
      </w:pPr>
      <w:rPr>
        <w:rFonts w:cs="Times New Roman"/>
      </w:rPr>
    </w:lvl>
    <w:lvl w:ilvl="8" w:tplc="0408001B">
      <w:start w:val="1"/>
      <w:numFmt w:val="lowerRoman"/>
      <w:lvlText w:val="%9."/>
      <w:lvlJc w:val="right"/>
      <w:pPr>
        <w:ind w:left="7410" w:hanging="180"/>
      </w:pPr>
      <w:rPr>
        <w:rFonts w:cs="Times New Roman"/>
      </w:rPr>
    </w:lvl>
  </w:abstractNum>
  <w:abstractNum w:abstractNumId="9" w15:restartNumberingAfterBreak="0">
    <w:nsid w:val="1417634C"/>
    <w:multiLevelType w:val="hybridMultilevel"/>
    <w:tmpl w:val="29E0E8A2"/>
    <w:lvl w:ilvl="0" w:tplc="4A0AD974">
      <w:start w:val="1"/>
      <w:numFmt w:val="lowerRoman"/>
      <w:lvlText w:val="(%1)"/>
      <w:lvlJc w:val="left"/>
      <w:pPr>
        <w:ind w:left="1146" w:hanging="720"/>
      </w:pPr>
      <w:rPr>
        <w:rFonts w:eastAsia="Times New Roman" w:cs="Times New Roman"/>
        <w:b/>
      </w:rPr>
    </w:lvl>
    <w:lvl w:ilvl="1" w:tplc="04080019">
      <w:start w:val="1"/>
      <w:numFmt w:val="lowerLetter"/>
      <w:lvlText w:val="%2."/>
      <w:lvlJc w:val="left"/>
      <w:pPr>
        <w:ind w:left="1350" w:hanging="360"/>
      </w:pPr>
      <w:rPr>
        <w:rFonts w:cs="Times New Roman"/>
      </w:rPr>
    </w:lvl>
    <w:lvl w:ilvl="2" w:tplc="0408001B">
      <w:start w:val="1"/>
      <w:numFmt w:val="lowerRoman"/>
      <w:lvlText w:val="%3."/>
      <w:lvlJc w:val="right"/>
      <w:pPr>
        <w:ind w:left="2070" w:hanging="180"/>
      </w:pPr>
      <w:rPr>
        <w:rFonts w:cs="Times New Roman"/>
      </w:rPr>
    </w:lvl>
    <w:lvl w:ilvl="3" w:tplc="0408000F">
      <w:start w:val="1"/>
      <w:numFmt w:val="decimal"/>
      <w:lvlText w:val="%4."/>
      <w:lvlJc w:val="left"/>
      <w:pPr>
        <w:ind w:left="2790" w:hanging="360"/>
      </w:pPr>
      <w:rPr>
        <w:rFonts w:cs="Times New Roman"/>
      </w:rPr>
    </w:lvl>
    <w:lvl w:ilvl="4" w:tplc="04080019">
      <w:start w:val="1"/>
      <w:numFmt w:val="lowerLetter"/>
      <w:lvlText w:val="%5."/>
      <w:lvlJc w:val="left"/>
      <w:pPr>
        <w:ind w:left="3510" w:hanging="360"/>
      </w:pPr>
      <w:rPr>
        <w:rFonts w:cs="Times New Roman"/>
      </w:rPr>
    </w:lvl>
    <w:lvl w:ilvl="5" w:tplc="0408001B">
      <w:start w:val="1"/>
      <w:numFmt w:val="lowerRoman"/>
      <w:lvlText w:val="%6."/>
      <w:lvlJc w:val="right"/>
      <w:pPr>
        <w:ind w:left="4230" w:hanging="180"/>
      </w:pPr>
      <w:rPr>
        <w:rFonts w:cs="Times New Roman"/>
      </w:rPr>
    </w:lvl>
    <w:lvl w:ilvl="6" w:tplc="0408000F">
      <w:start w:val="1"/>
      <w:numFmt w:val="decimal"/>
      <w:lvlText w:val="%7."/>
      <w:lvlJc w:val="left"/>
      <w:pPr>
        <w:ind w:left="4950" w:hanging="360"/>
      </w:pPr>
      <w:rPr>
        <w:rFonts w:cs="Times New Roman"/>
      </w:rPr>
    </w:lvl>
    <w:lvl w:ilvl="7" w:tplc="04080019">
      <w:start w:val="1"/>
      <w:numFmt w:val="lowerLetter"/>
      <w:lvlText w:val="%8."/>
      <w:lvlJc w:val="left"/>
      <w:pPr>
        <w:ind w:left="5670" w:hanging="360"/>
      </w:pPr>
      <w:rPr>
        <w:rFonts w:cs="Times New Roman"/>
      </w:rPr>
    </w:lvl>
    <w:lvl w:ilvl="8" w:tplc="0408001B">
      <w:start w:val="1"/>
      <w:numFmt w:val="lowerRoman"/>
      <w:lvlText w:val="%9."/>
      <w:lvlJc w:val="right"/>
      <w:pPr>
        <w:ind w:left="6390" w:hanging="180"/>
      </w:pPr>
      <w:rPr>
        <w:rFonts w:cs="Times New Roman"/>
      </w:rPr>
    </w:lvl>
  </w:abstractNum>
  <w:abstractNum w:abstractNumId="10" w15:restartNumberingAfterBreak="0">
    <w:nsid w:val="146A63C5"/>
    <w:multiLevelType w:val="hybridMultilevel"/>
    <w:tmpl w:val="66622D32"/>
    <w:lvl w:ilvl="0" w:tplc="0F385658">
      <w:start w:val="1"/>
      <w:numFmt w:val="decimal"/>
      <w:lvlText w:val="%1."/>
      <w:lvlJc w:val="left"/>
      <w:pPr>
        <w:ind w:left="0" w:hanging="238"/>
      </w:pPr>
      <w:rPr>
        <w:rFonts w:ascii="Calibri" w:eastAsia="Times New Roman" w:hAnsi="Calibri" w:cs="Times New Roman" w:hint="default"/>
        <w:sz w:val="22"/>
        <w:szCs w:val="22"/>
      </w:rPr>
    </w:lvl>
    <w:lvl w:ilvl="1" w:tplc="BE10F96C">
      <w:start w:val="1"/>
      <w:numFmt w:val="bullet"/>
      <w:lvlText w:val="•"/>
      <w:lvlJc w:val="left"/>
      <w:pPr>
        <w:ind w:left="0" w:firstLine="0"/>
      </w:pPr>
    </w:lvl>
    <w:lvl w:ilvl="2" w:tplc="6130E444">
      <w:start w:val="1"/>
      <w:numFmt w:val="bullet"/>
      <w:lvlText w:val="•"/>
      <w:lvlJc w:val="left"/>
      <w:pPr>
        <w:ind w:left="0" w:firstLine="0"/>
      </w:pPr>
    </w:lvl>
    <w:lvl w:ilvl="3" w:tplc="89642962">
      <w:start w:val="1"/>
      <w:numFmt w:val="bullet"/>
      <w:lvlText w:val="•"/>
      <w:lvlJc w:val="left"/>
      <w:pPr>
        <w:ind w:left="0" w:firstLine="0"/>
      </w:pPr>
    </w:lvl>
    <w:lvl w:ilvl="4" w:tplc="1D580176">
      <w:start w:val="1"/>
      <w:numFmt w:val="bullet"/>
      <w:lvlText w:val="•"/>
      <w:lvlJc w:val="left"/>
      <w:pPr>
        <w:ind w:left="0" w:firstLine="0"/>
      </w:pPr>
    </w:lvl>
    <w:lvl w:ilvl="5" w:tplc="7B2CA9D0">
      <w:start w:val="1"/>
      <w:numFmt w:val="bullet"/>
      <w:lvlText w:val="•"/>
      <w:lvlJc w:val="left"/>
      <w:pPr>
        <w:ind w:left="0" w:firstLine="0"/>
      </w:pPr>
    </w:lvl>
    <w:lvl w:ilvl="6" w:tplc="FFBC55FE">
      <w:start w:val="1"/>
      <w:numFmt w:val="bullet"/>
      <w:lvlText w:val="•"/>
      <w:lvlJc w:val="left"/>
      <w:pPr>
        <w:ind w:left="0" w:firstLine="0"/>
      </w:pPr>
    </w:lvl>
    <w:lvl w:ilvl="7" w:tplc="6CBA8FDA">
      <w:start w:val="1"/>
      <w:numFmt w:val="bullet"/>
      <w:lvlText w:val="•"/>
      <w:lvlJc w:val="left"/>
      <w:pPr>
        <w:ind w:left="0" w:firstLine="0"/>
      </w:pPr>
    </w:lvl>
    <w:lvl w:ilvl="8" w:tplc="4B7C25C2">
      <w:start w:val="1"/>
      <w:numFmt w:val="bullet"/>
      <w:lvlText w:val="•"/>
      <w:lvlJc w:val="left"/>
      <w:pPr>
        <w:ind w:left="0" w:firstLine="0"/>
      </w:pPr>
    </w:lvl>
  </w:abstractNum>
  <w:abstractNum w:abstractNumId="11" w15:restartNumberingAfterBreak="0">
    <w:nsid w:val="14E4265D"/>
    <w:multiLevelType w:val="multilevel"/>
    <w:tmpl w:val="6F687572"/>
    <w:lvl w:ilvl="0">
      <w:start w:val="1"/>
      <w:numFmt w:val="decimal"/>
      <w:lvlText w:val="%1."/>
      <w:lvlJc w:val="left"/>
      <w:pPr>
        <w:ind w:left="0" w:firstLine="0"/>
      </w:pPr>
      <w:rPr>
        <w:rFonts w:ascii="Calibri" w:eastAsia="Times New Roman" w:hAnsi="Calibri" w:cs="Calibri"/>
        <w:b/>
        <w:bCs w:val="0"/>
        <w:i w:val="0"/>
        <w:iCs w:val="0"/>
        <w:smallCaps w:val="0"/>
        <w:strike w:val="0"/>
        <w:dstrike w:val="0"/>
        <w:color w:val="000000"/>
        <w:spacing w:val="0"/>
        <w:w w:val="100"/>
        <w:position w:val="0"/>
        <w:sz w:val="21"/>
        <w:szCs w:val="21"/>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2" w15:restartNumberingAfterBreak="0">
    <w:nsid w:val="15A05108"/>
    <w:multiLevelType w:val="hybridMultilevel"/>
    <w:tmpl w:val="B4CA477A"/>
    <w:lvl w:ilvl="0" w:tplc="934EB52A">
      <w:start w:val="1"/>
      <w:numFmt w:val="decimal"/>
      <w:lvlText w:val="%1."/>
      <w:lvlJc w:val="left"/>
      <w:pPr>
        <w:ind w:left="0" w:hanging="272"/>
      </w:pPr>
      <w:rPr>
        <w:rFonts w:ascii="Calibri" w:eastAsia="Times New Roman" w:hAnsi="Calibri" w:cs="Times New Roman" w:hint="default"/>
        <w:b/>
        <w:bCs/>
        <w:sz w:val="22"/>
        <w:szCs w:val="22"/>
      </w:rPr>
    </w:lvl>
    <w:lvl w:ilvl="1" w:tplc="7F1844CE">
      <w:start w:val="1"/>
      <w:numFmt w:val="bullet"/>
      <w:lvlText w:val="•"/>
      <w:lvlJc w:val="left"/>
      <w:pPr>
        <w:ind w:left="0" w:firstLine="0"/>
      </w:pPr>
    </w:lvl>
    <w:lvl w:ilvl="2" w:tplc="0ACC7C2A">
      <w:start w:val="1"/>
      <w:numFmt w:val="bullet"/>
      <w:lvlText w:val="•"/>
      <w:lvlJc w:val="left"/>
      <w:pPr>
        <w:ind w:left="0" w:firstLine="0"/>
      </w:pPr>
    </w:lvl>
    <w:lvl w:ilvl="3" w:tplc="CC24162C">
      <w:start w:val="1"/>
      <w:numFmt w:val="bullet"/>
      <w:lvlText w:val="•"/>
      <w:lvlJc w:val="left"/>
      <w:pPr>
        <w:ind w:left="0" w:firstLine="0"/>
      </w:pPr>
    </w:lvl>
    <w:lvl w:ilvl="4" w:tplc="0F687FD0">
      <w:start w:val="1"/>
      <w:numFmt w:val="bullet"/>
      <w:lvlText w:val="•"/>
      <w:lvlJc w:val="left"/>
      <w:pPr>
        <w:ind w:left="0" w:firstLine="0"/>
      </w:pPr>
    </w:lvl>
    <w:lvl w:ilvl="5" w:tplc="AB10FE2E">
      <w:start w:val="1"/>
      <w:numFmt w:val="bullet"/>
      <w:lvlText w:val="•"/>
      <w:lvlJc w:val="left"/>
      <w:pPr>
        <w:ind w:left="0" w:firstLine="0"/>
      </w:pPr>
    </w:lvl>
    <w:lvl w:ilvl="6" w:tplc="ED66F878">
      <w:start w:val="1"/>
      <w:numFmt w:val="bullet"/>
      <w:lvlText w:val="•"/>
      <w:lvlJc w:val="left"/>
      <w:pPr>
        <w:ind w:left="0" w:firstLine="0"/>
      </w:pPr>
    </w:lvl>
    <w:lvl w:ilvl="7" w:tplc="DC461242">
      <w:start w:val="1"/>
      <w:numFmt w:val="bullet"/>
      <w:lvlText w:val="•"/>
      <w:lvlJc w:val="left"/>
      <w:pPr>
        <w:ind w:left="0" w:firstLine="0"/>
      </w:pPr>
    </w:lvl>
    <w:lvl w:ilvl="8" w:tplc="D690FA6C">
      <w:start w:val="1"/>
      <w:numFmt w:val="bullet"/>
      <w:lvlText w:val="•"/>
      <w:lvlJc w:val="left"/>
      <w:pPr>
        <w:ind w:left="0" w:firstLine="0"/>
      </w:pPr>
    </w:lvl>
  </w:abstractNum>
  <w:abstractNum w:abstractNumId="13" w15:restartNumberingAfterBreak="0">
    <w:nsid w:val="197D731D"/>
    <w:multiLevelType w:val="hybridMultilevel"/>
    <w:tmpl w:val="09CE74A6"/>
    <w:lvl w:ilvl="0" w:tplc="81C4D84C">
      <w:start w:val="1"/>
      <w:numFmt w:val="decimal"/>
      <w:lvlText w:val="%1)"/>
      <w:lvlJc w:val="left"/>
      <w:pPr>
        <w:ind w:left="1174" w:hanging="360"/>
      </w:pPr>
      <w:rPr>
        <w:rFonts w:cs="Times New Roman"/>
        <w:b/>
      </w:rPr>
    </w:lvl>
    <w:lvl w:ilvl="1" w:tplc="04080019">
      <w:start w:val="1"/>
      <w:numFmt w:val="lowerLetter"/>
      <w:lvlText w:val="%2."/>
      <w:lvlJc w:val="left"/>
      <w:pPr>
        <w:ind w:left="1894" w:hanging="360"/>
      </w:pPr>
      <w:rPr>
        <w:rFonts w:cs="Times New Roman"/>
      </w:rPr>
    </w:lvl>
    <w:lvl w:ilvl="2" w:tplc="0408001B">
      <w:start w:val="1"/>
      <w:numFmt w:val="lowerRoman"/>
      <w:lvlText w:val="%3."/>
      <w:lvlJc w:val="right"/>
      <w:pPr>
        <w:ind w:left="2614" w:hanging="180"/>
      </w:pPr>
      <w:rPr>
        <w:rFonts w:cs="Times New Roman"/>
      </w:rPr>
    </w:lvl>
    <w:lvl w:ilvl="3" w:tplc="0408000F">
      <w:start w:val="1"/>
      <w:numFmt w:val="decimal"/>
      <w:lvlText w:val="%4."/>
      <w:lvlJc w:val="left"/>
      <w:pPr>
        <w:ind w:left="3334" w:hanging="360"/>
      </w:pPr>
      <w:rPr>
        <w:rFonts w:cs="Times New Roman"/>
      </w:rPr>
    </w:lvl>
    <w:lvl w:ilvl="4" w:tplc="04080019">
      <w:start w:val="1"/>
      <w:numFmt w:val="lowerLetter"/>
      <w:lvlText w:val="%5."/>
      <w:lvlJc w:val="left"/>
      <w:pPr>
        <w:ind w:left="4054" w:hanging="360"/>
      </w:pPr>
      <w:rPr>
        <w:rFonts w:cs="Times New Roman"/>
      </w:rPr>
    </w:lvl>
    <w:lvl w:ilvl="5" w:tplc="0408001B">
      <w:start w:val="1"/>
      <w:numFmt w:val="lowerRoman"/>
      <w:lvlText w:val="%6."/>
      <w:lvlJc w:val="right"/>
      <w:pPr>
        <w:ind w:left="4774" w:hanging="180"/>
      </w:pPr>
      <w:rPr>
        <w:rFonts w:cs="Times New Roman"/>
      </w:rPr>
    </w:lvl>
    <w:lvl w:ilvl="6" w:tplc="0408000F">
      <w:start w:val="1"/>
      <w:numFmt w:val="decimal"/>
      <w:lvlText w:val="%7."/>
      <w:lvlJc w:val="left"/>
      <w:pPr>
        <w:ind w:left="5494" w:hanging="360"/>
      </w:pPr>
      <w:rPr>
        <w:rFonts w:cs="Times New Roman"/>
      </w:rPr>
    </w:lvl>
    <w:lvl w:ilvl="7" w:tplc="04080019">
      <w:start w:val="1"/>
      <w:numFmt w:val="lowerLetter"/>
      <w:lvlText w:val="%8."/>
      <w:lvlJc w:val="left"/>
      <w:pPr>
        <w:ind w:left="6214" w:hanging="360"/>
      </w:pPr>
      <w:rPr>
        <w:rFonts w:cs="Times New Roman"/>
      </w:rPr>
    </w:lvl>
    <w:lvl w:ilvl="8" w:tplc="0408001B">
      <w:start w:val="1"/>
      <w:numFmt w:val="lowerRoman"/>
      <w:lvlText w:val="%9."/>
      <w:lvlJc w:val="right"/>
      <w:pPr>
        <w:ind w:left="6934" w:hanging="180"/>
      </w:pPr>
      <w:rPr>
        <w:rFonts w:cs="Times New Roman"/>
      </w:rPr>
    </w:lvl>
  </w:abstractNum>
  <w:abstractNum w:abstractNumId="14" w15:restartNumberingAfterBreak="0">
    <w:nsid w:val="1A5605A6"/>
    <w:multiLevelType w:val="hybridMultilevel"/>
    <w:tmpl w:val="C584EC24"/>
    <w:lvl w:ilvl="0" w:tplc="D87CD0AC">
      <w:start w:val="1"/>
      <w:numFmt w:val="decimal"/>
      <w:lvlText w:val="%1."/>
      <w:lvlJc w:val="left"/>
      <w:pPr>
        <w:ind w:left="0" w:hanging="219"/>
      </w:pPr>
      <w:rPr>
        <w:rFonts w:ascii="Calibri" w:eastAsia="Times New Roman" w:hAnsi="Calibri" w:cs="Times New Roman" w:hint="default"/>
        <w:b/>
        <w:bCs/>
        <w:sz w:val="22"/>
        <w:szCs w:val="22"/>
      </w:rPr>
    </w:lvl>
    <w:lvl w:ilvl="1" w:tplc="D7D6D712">
      <w:start w:val="1"/>
      <w:numFmt w:val="bullet"/>
      <w:lvlText w:val="•"/>
      <w:lvlJc w:val="left"/>
      <w:pPr>
        <w:ind w:left="0" w:firstLine="0"/>
      </w:pPr>
    </w:lvl>
    <w:lvl w:ilvl="2" w:tplc="86EC9A46">
      <w:start w:val="1"/>
      <w:numFmt w:val="bullet"/>
      <w:lvlText w:val="•"/>
      <w:lvlJc w:val="left"/>
      <w:pPr>
        <w:ind w:left="0" w:firstLine="0"/>
      </w:pPr>
    </w:lvl>
    <w:lvl w:ilvl="3" w:tplc="F21EF524">
      <w:start w:val="1"/>
      <w:numFmt w:val="bullet"/>
      <w:lvlText w:val="•"/>
      <w:lvlJc w:val="left"/>
      <w:pPr>
        <w:ind w:left="0" w:firstLine="0"/>
      </w:pPr>
    </w:lvl>
    <w:lvl w:ilvl="4" w:tplc="2B7A5BF6">
      <w:start w:val="1"/>
      <w:numFmt w:val="bullet"/>
      <w:lvlText w:val="•"/>
      <w:lvlJc w:val="left"/>
      <w:pPr>
        <w:ind w:left="0" w:firstLine="0"/>
      </w:pPr>
    </w:lvl>
    <w:lvl w:ilvl="5" w:tplc="5C048668">
      <w:start w:val="1"/>
      <w:numFmt w:val="bullet"/>
      <w:lvlText w:val="•"/>
      <w:lvlJc w:val="left"/>
      <w:pPr>
        <w:ind w:left="0" w:firstLine="0"/>
      </w:pPr>
    </w:lvl>
    <w:lvl w:ilvl="6" w:tplc="CFFEBF88">
      <w:start w:val="1"/>
      <w:numFmt w:val="bullet"/>
      <w:lvlText w:val="•"/>
      <w:lvlJc w:val="left"/>
      <w:pPr>
        <w:ind w:left="0" w:firstLine="0"/>
      </w:pPr>
    </w:lvl>
    <w:lvl w:ilvl="7" w:tplc="7FEE4A68">
      <w:start w:val="1"/>
      <w:numFmt w:val="bullet"/>
      <w:lvlText w:val="•"/>
      <w:lvlJc w:val="left"/>
      <w:pPr>
        <w:ind w:left="0" w:firstLine="0"/>
      </w:pPr>
    </w:lvl>
    <w:lvl w:ilvl="8" w:tplc="EECA574C">
      <w:start w:val="1"/>
      <w:numFmt w:val="bullet"/>
      <w:lvlText w:val="•"/>
      <w:lvlJc w:val="left"/>
      <w:pPr>
        <w:ind w:left="0" w:firstLine="0"/>
      </w:pPr>
    </w:lvl>
  </w:abstractNum>
  <w:abstractNum w:abstractNumId="15" w15:restartNumberingAfterBreak="0">
    <w:nsid w:val="1B500813"/>
    <w:multiLevelType w:val="hybridMultilevel"/>
    <w:tmpl w:val="66622D32"/>
    <w:lvl w:ilvl="0" w:tplc="0F385658">
      <w:start w:val="1"/>
      <w:numFmt w:val="decimal"/>
      <w:lvlText w:val="%1."/>
      <w:lvlJc w:val="left"/>
      <w:pPr>
        <w:ind w:left="0" w:hanging="238"/>
      </w:pPr>
      <w:rPr>
        <w:rFonts w:ascii="Calibri" w:eastAsia="Times New Roman" w:hAnsi="Calibri" w:cs="Times New Roman" w:hint="default"/>
        <w:sz w:val="22"/>
        <w:szCs w:val="22"/>
      </w:rPr>
    </w:lvl>
    <w:lvl w:ilvl="1" w:tplc="BE10F96C">
      <w:start w:val="1"/>
      <w:numFmt w:val="bullet"/>
      <w:lvlText w:val="•"/>
      <w:lvlJc w:val="left"/>
      <w:pPr>
        <w:ind w:left="0" w:firstLine="0"/>
      </w:pPr>
    </w:lvl>
    <w:lvl w:ilvl="2" w:tplc="6130E444">
      <w:start w:val="1"/>
      <w:numFmt w:val="bullet"/>
      <w:lvlText w:val="•"/>
      <w:lvlJc w:val="left"/>
      <w:pPr>
        <w:ind w:left="0" w:firstLine="0"/>
      </w:pPr>
    </w:lvl>
    <w:lvl w:ilvl="3" w:tplc="89642962">
      <w:start w:val="1"/>
      <w:numFmt w:val="bullet"/>
      <w:lvlText w:val="•"/>
      <w:lvlJc w:val="left"/>
      <w:pPr>
        <w:ind w:left="0" w:firstLine="0"/>
      </w:pPr>
    </w:lvl>
    <w:lvl w:ilvl="4" w:tplc="1D580176">
      <w:start w:val="1"/>
      <w:numFmt w:val="bullet"/>
      <w:lvlText w:val="•"/>
      <w:lvlJc w:val="left"/>
      <w:pPr>
        <w:ind w:left="0" w:firstLine="0"/>
      </w:pPr>
    </w:lvl>
    <w:lvl w:ilvl="5" w:tplc="7B2CA9D0">
      <w:start w:val="1"/>
      <w:numFmt w:val="bullet"/>
      <w:lvlText w:val="•"/>
      <w:lvlJc w:val="left"/>
      <w:pPr>
        <w:ind w:left="0" w:firstLine="0"/>
      </w:pPr>
    </w:lvl>
    <w:lvl w:ilvl="6" w:tplc="FFBC55FE">
      <w:start w:val="1"/>
      <w:numFmt w:val="bullet"/>
      <w:lvlText w:val="•"/>
      <w:lvlJc w:val="left"/>
      <w:pPr>
        <w:ind w:left="0" w:firstLine="0"/>
      </w:pPr>
    </w:lvl>
    <w:lvl w:ilvl="7" w:tplc="6CBA8FDA">
      <w:start w:val="1"/>
      <w:numFmt w:val="bullet"/>
      <w:lvlText w:val="•"/>
      <w:lvlJc w:val="left"/>
      <w:pPr>
        <w:ind w:left="0" w:firstLine="0"/>
      </w:pPr>
    </w:lvl>
    <w:lvl w:ilvl="8" w:tplc="4B7C25C2">
      <w:start w:val="1"/>
      <w:numFmt w:val="bullet"/>
      <w:lvlText w:val="•"/>
      <w:lvlJc w:val="left"/>
      <w:pPr>
        <w:ind w:left="0" w:firstLine="0"/>
      </w:pPr>
    </w:lvl>
  </w:abstractNum>
  <w:abstractNum w:abstractNumId="16" w15:restartNumberingAfterBreak="0">
    <w:nsid w:val="1B530183"/>
    <w:multiLevelType w:val="hybridMultilevel"/>
    <w:tmpl w:val="4118B23C"/>
    <w:lvl w:ilvl="0" w:tplc="2BF262C2">
      <w:start w:val="1"/>
      <w:numFmt w:val="decimal"/>
      <w:lvlText w:val="%1)"/>
      <w:lvlJc w:val="left"/>
      <w:pPr>
        <w:ind w:left="720" w:hanging="360"/>
      </w:pPr>
      <w:rPr>
        <w:rFonts w:cs="Times New Roman"/>
        <w:b/>
        <w:sz w:val="24"/>
        <w:szCs w:val="24"/>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7" w15:restartNumberingAfterBreak="0">
    <w:nsid w:val="1DF170B6"/>
    <w:multiLevelType w:val="hybridMultilevel"/>
    <w:tmpl w:val="72FC970C"/>
    <w:lvl w:ilvl="0" w:tplc="511623EC">
      <w:start w:val="1"/>
      <w:numFmt w:val="decimal"/>
      <w:lvlText w:val="(%1)"/>
      <w:lvlJc w:val="left"/>
      <w:pPr>
        <w:ind w:left="0" w:hanging="310"/>
      </w:pPr>
      <w:rPr>
        <w:rFonts w:ascii="Calibri" w:eastAsia="Times New Roman" w:hAnsi="Calibri" w:cs="Times New Roman" w:hint="default"/>
        <w:sz w:val="22"/>
        <w:szCs w:val="22"/>
      </w:rPr>
    </w:lvl>
    <w:lvl w:ilvl="1" w:tplc="634A7480">
      <w:start w:val="1"/>
      <w:numFmt w:val="bullet"/>
      <w:lvlText w:val="•"/>
      <w:lvlJc w:val="left"/>
      <w:pPr>
        <w:ind w:left="0" w:firstLine="0"/>
      </w:pPr>
    </w:lvl>
    <w:lvl w:ilvl="2" w:tplc="B158EDC8">
      <w:start w:val="1"/>
      <w:numFmt w:val="bullet"/>
      <w:lvlText w:val="•"/>
      <w:lvlJc w:val="left"/>
      <w:pPr>
        <w:ind w:left="0" w:firstLine="0"/>
      </w:pPr>
    </w:lvl>
    <w:lvl w:ilvl="3" w:tplc="AF6EC59E">
      <w:start w:val="1"/>
      <w:numFmt w:val="bullet"/>
      <w:lvlText w:val="•"/>
      <w:lvlJc w:val="left"/>
      <w:pPr>
        <w:ind w:left="0" w:firstLine="0"/>
      </w:pPr>
    </w:lvl>
    <w:lvl w:ilvl="4" w:tplc="F2289440">
      <w:start w:val="1"/>
      <w:numFmt w:val="bullet"/>
      <w:lvlText w:val="•"/>
      <w:lvlJc w:val="left"/>
      <w:pPr>
        <w:ind w:left="0" w:firstLine="0"/>
      </w:pPr>
    </w:lvl>
    <w:lvl w:ilvl="5" w:tplc="C5C48BEA">
      <w:start w:val="1"/>
      <w:numFmt w:val="bullet"/>
      <w:lvlText w:val="•"/>
      <w:lvlJc w:val="left"/>
      <w:pPr>
        <w:ind w:left="0" w:firstLine="0"/>
      </w:pPr>
    </w:lvl>
    <w:lvl w:ilvl="6" w:tplc="09322DB6">
      <w:start w:val="1"/>
      <w:numFmt w:val="bullet"/>
      <w:lvlText w:val="•"/>
      <w:lvlJc w:val="left"/>
      <w:pPr>
        <w:ind w:left="0" w:firstLine="0"/>
      </w:pPr>
    </w:lvl>
    <w:lvl w:ilvl="7" w:tplc="ED183BC2">
      <w:start w:val="1"/>
      <w:numFmt w:val="bullet"/>
      <w:lvlText w:val="•"/>
      <w:lvlJc w:val="left"/>
      <w:pPr>
        <w:ind w:left="0" w:firstLine="0"/>
      </w:pPr>
    </w:lvl>
    <w:lvl w:ilvl="8" w:tplc="F7785C76">
      <w:start w:val="1"/>
      <w:numFmt w:val="bullet"/>
      <w:lvlText w:val="•"/>
      <w:lvlJc w:val="left"/>
      <w:pPr>
        <w:ind w:left="0" w:firstLine="0"/>
      </w:pPr>
    </w:lvl>
  </w:abstractNum>
  <w:abstractNum w:abstractNumId="18" w15:restartNumberingAfterBreak="0">
    <w:nsid w:val="1FEA0BF9"/>
    <w:multiLevelType w:val="hybridMultilevel"/>
    <w:tmpl w:val="F5B81D26"/>
    <w:lvl w:ilvl="0" w:tplc="B5922BFE">
      <w:start w:val="1"/>
      <w:numFmt w:val="lowerRoman"/>
      <w:lvlText w:val="%1."/>
      <w:lvlJc w:val="left"/>
      <w:pPr>
        <w:ind w:left="1146" w:hanging="360"/>
      </w:pPr>
      <w:rPr>
        <w:rFonts w:ascii="Calibri" w:eastAsia="Times New Roman" w:hAnsi="Calibri" w:cs="Times New Roman" w:hint="default"/>
        <w:b/>
        <w:spacing w:val="-1"/>
        <w:sz w:val="22"/>
        <w:szCs w:val="22"/>
      </w:rPr>
    </w:lvl>
    <w:lvl w:ilvl="1" w:tplc="04080019">
      <w:start w:val="1"/>
      <w:numFmt w:val="lowerLetter"/>
      <w:lvlText w:val="%2."/>
      <w:lvlJc w:val="left"/>
      <w:pPr>
        <w:ind w:left="1866" w:hanging="360"/>
      </w:pPr>
      <w:rPr>
        <w:rFonts w:cs="Times New Roman"/>
      </w:rPr>
    </w:lvl>
    <w:lvl w:ilvl="2" w:tplc="0408001B">
      <w:start w:val="1"/>
      <w:numFmt w:val="lowerRoman"/>
      <w:lvlText w:val="%3."/>
      <w:lvlJc w:val="right"/>
      <w:pPr>
        <w:ind w:left="2586" w:hanging="180"/>
      </w:pPr>
      <w:rPr>
        <w:rFonts w:cs="Times New Roman"/>
      </w:rPr>
    </w:lvl>
    <w:lvl w:ilvl="3" w:tplc="0408000F">
      <w:start w:val="1"/>
      <w:numFmt w:val="decimal"/>
      <w:lvlText w:val="%4."/>
      <w:lvlJc w:val="left"/>
      <w:pPr>
        <w:ind w:left="3306" w:hanging="360"/>
      </w:pPr>
      <w:rPr>
        <w:rFonts w:cs="Times New Roman"/>
      </w:rPr>
    </w:lvl>
    <w:lvl w:ilvl="4" w:tplc="04080019">
      <w:start w:val="1"/>
      <w:numFmt w:val="lowerLetter"/>
      <w:lvlText w:val="%5."/>
      <w:lvlJc w:val="left"/>
      <w:pPr>
        <w:ind w:left="4026" w:hanging="360"/>
      </w:pPr>
      <w:rPr>
        <w:rFonts w:cs="Times New Roman"/>
      </w:rPr>
    </w:lvl>
    <w:lvl w:ilvl="5" w:tplc="0408001B">
      <w:start w:val="1"/>
      <w:numFmt w:val="lowerRoman"/>
      <w:lvlText w:val="%6."/>
      <w:lvlJc w:val="right"/>
      <w:pPr>
        <w:ind w:left="4746" w:hanging="180"/>
      </w:pPr>
      <w:rPr>
        <w:rFonts w:cs="Times New Roman"/>
      </w:rPr>
    </w:lvl>
    <w:lvl w:ilvl="6" w:tplc="0408000F">
      <w:start w:val="1"/>
      <w:numFmt w:val="decimal"/>
      <w:lvlText w:val="%7."/>
      <w:lvlJc w:val="left"/>
      <w:pPr>
        <w:ind w:left="5466" w:hanging="360"/>
      </w:pPr>
      <w:rPr>
        <w:rFonts w:cs="Times New Roman"/>
      </w:rPr>
    </w:lvl>
    <w:lvl w:ilvl="7" w:tplc="04080019">
      <w:start w:val="1"/>
      <w:numFmt w:val="lowerLetter"/>
      <w:lvlText w:val="%8."/>
      <w:lvlJc w:val="left"/>
      <w:pPr>
        <w:ind w:left="6186" w:hanging="360"/>
      </w:pPr>
      <w:rPr>
        <w:rFonts w:cs="Times New Roman"/>
      </w:rPr>
    </w:lvl>
    <w:lvl w:ilvl="8" w:tplc="0408001B">
      <w:start w:val="1"/>
      <w:numFmt w:val="lowerRoman"/>
      <w:lvlText w:val="%9."/>
      <w:lvlJc w:val="right"/>
      <w:pPr>
        <w:ind w:left="6906" w:hanging="180"/>
      </w:pPr>
      <w:rPr>
        <w:rFonts w:cs="Times New Roman"/>
      </w:rPr>
    </w:lvl>
  </w:abstractNum>
  <w:abstractNum w:abstractNumId="19" w15:restartNumberingAfterBreak="0">
    <w:nsid w:val="21FA334E"/>
    <w:multiLevelType w:val="hybridMultilevel"/>
    <w:tmpl w:val="2C702BA0"/>
    <w:lvl w:ilvl="0" w:tplc="26E2F658">
      <w:start w:val="1"/>
      <w:numFmt w:val="lowerRoman"/>
      <w:lvlText w:val="%1)"/>
      <w:lvlJc w:val="left"/>
      <w:pPr>
        <w:ind w:left="720" w:hanging="720"/>
      </w:pPr>
      <w:rPr>
        <w:rFonts w:cs="Times New Roman"/>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0" w15:restartNumberingAfterBreak="0">
    <w:nsid w:val="240F0C79"/>
    <w:multiLevelType w:val="hybridMultilevel"/>
    <w:tmpl w:val="3DBCDAF4"/>
    <w:lvl w:ilvl="0" w:tplc="7B8E6EA6">
      <w:start w:val="1"/>
      <w:numFmt w:val="decimal"/>
      <w:lvlText w:val="%1."/>
      <w:lvlJc w:val="left"/>
      <w:pPr>
        <w:ind w:left="0" w:hanging="720"/>
      </w:pPr>
      <w:rPr>
        <w:rFonts w:ascii="Calibri" w:eastAsia="Times New Roman" w:hAnsi="Calibri" w:cs="Times New Roman" w:hint="default"/>
        <w:b/>
        <w:bCs/>
        <w:sz w:val="22"/>
        <w:szCs w:val="22"/>
      </w:rPr>
    </w:lvl>
    <w:lvl w:ilvl="1" w:tplc="41441E4A">
      <w:start w:val="1"/>
      <w:numFmt w:val="bullet"/>
      <w:lvlText w:val="·"/>
      <w:lvlJc w:val="left"/>
      <w:pPr>
        <w:ind w:left="0" w:hanging="360"/>
      </w:pPr>
      <w:rPr>
        <w:rFonts w:ascii="Symbol" w:eastAsia="Times New Roman" w:hAnsi="Symbol" w:hint="default"/>
        <w:w w:val="76"/>
        <w:sz w:val="22"/>
      </w:rPr>
    </w:lvl>
    <w:lvl w:ilvl="2" w:tplc="84203BCC">
      <w:start w:val="1"/>
      <w:numFmt w:val="bullet"/>
      <w:lvlText w:val="•"/>
      <w:lvlJc w:val="left"/>
      <w:pPr>
        <w:ind w:left="0" w:firstLine="0"/>
      </w:pPr>
    </w:lvl>
    <w:lvl w:ilvl="3" w:tplc="6EC4D132">
      <w:start w:val="1"/>
      <w:numFmt w:val="bullet"/>
      <w:lvlText w:val="•"/>
      <w:lvlJc w:val="left"/>
      <w:pPr>
        <w:ind w:left="0" w:firstLine="0"/>
      </w:pPr>
    </w:lvl>
    <w:lvl w:ilvl="4" w:tplc="F6A25C78">
      <w:start w:val="1"/>
      <w:numFmt w:val="bullet"/>
      <w:lvlText w:val="•"/>
      <w:lvlJc w:val="left"/>
      <w:pPr>
        <w:ind w:left="0" w:firstLine="0"/>
      </w:pPr>
    </w:lvl>
    <w:lvl w:ilvl="5" w:tplc="F3E08B10">
      <w:start w:val="1"/>
      <w:numFmt w:val="bullet"/>
      <w:lvlText w:val="•"/>
      <w:lvlJc w:val="left"/>
      <w:pPr>
        <w:ind w:left="0" w:firstLine="0"/>
      </w:pPr>
    </w:lvl>
    <w:lvl w:ilvl="6" w:tplc="82EC3D2E">
      <w:start w:val="1"/>
      <w:numFmt w:val="bullet"/>
      <w:lvlText w:val="•"/>
      <w:lvlJc w:val="left"/>
      <w:pPr>
        <w:ind w:left="0" w:firstLine="0"/>
      </w:pPr>
    </w:lvl>
    <w:lvl w:ilvl="7" w:tplc="64FCA284">
      <w:start w:val="1"/>
      <w:numFmt w:val="bullet"/>
      <w:lvlText w:val="•"/>
      <w:lvlJc w:val="left"/>
      <w:pPr>
        <w:ind w:left="0" w:firstLine="0"/>
      </w:pPr>
    </w:lvl>
    <w:lvl w:ilvl="8" w:tplc="41BC2F38">
      <w:start w:val="1"/>
      <w:numFmt w:val="bullet"/>
      <w:lvlText w:val="•"/>
      <w:lvlJc w:val="left"/>
      <w:pPr>
        <w:ind w:left="0" w:firstLine="0"/>
      </w:pPr>
    </w:lvl>
  </w:abstractNum>
  <w:abstractNum w:abstractNumId="21" w15:restartNumberingAfterBreak="0">
    <w:nsid w:val="24725BBA"/>
    <w:multiLevelType w:val="hybridMultilevel"/>
    <w:tmpl w:val="85DE20B0"/>
    <w:lvl w:ilvl="0" w:tplc="54A24FDA">
      <w:start w:val="1"/>
      <w:numFmt w:val="bullet"/>
      <w:lvlText w:val="·"/>
      <w:lvlJc w:val="left"/>
      <w:pPr>
        <w:ind w:left="0" w:hanging="720"/>
      </w:pPr>
      <w:rPr>
        <w:rFonts w:ascii="Symbol" w:eastAsia="Times New Roman" w:hAnsi="Symbol" w:hint="default"/>
        <w:w w:val="76"/>
        <w:sz w:val="20"/>
      </w:rPr>
    </w:lvl>
    <w:lvl w:ilvl="1" w:tplc="E7EE5418">
      <w:start w:val="1"/>
      <w:numFmt w:val="bullet"/>
      <w:lvlText w:val="•"/>
      <w:lvlJc w:val="left"/>
      <w:pPr>
        <w:ind w:left="0" w:firstLine="0"/>
      </w:pPr>
    </w:lvl>
    <w:lvl w:ilvl="2" w:tplc="8D3E2754">
      <w:start w:val="1"/>
      <w:numFmt w:val="bullet"/>
      <w:lvlText w:val="•"/>
      <w:lvlJc w:val="left"/>
      <w:pPr>
        <w:ind w:left="0" w:firstLine="0"/>
      </w:pPr>
    </w:lvl>
    <w:lvl w:ilvl="3" w:tplc="29A4BCF8">
      <w:start w:val="1"/>
      <w:numFmt w:val="bullet"/>
      <w:lvlText w:val="•"/>
      <w:lvlJc w:val="left"/>
      <w:pPr>
        <w:ind w:left="0" w:firstLine="0"/>
      </w:pPr>
    </w:lvl>
    <w:lvl w:ilvl="4" w:tplc="F864DE5A">
      <w:start w:val="1"/>
      <w:numFmt w:val="bullet"/>
      <w:lvlText w:val="•"/>
      <w:lvlJc w:val="left"/>
      <w:pPr>
        <w:ind w:left="0" w:firstLine="0"/>
      </w:pPr>
    </w:lvl>
    <w:lvl w:ilvl="5" w:tplc="D7988302">
      <w:start w:val="1"/>
      <w:numFmt w:val="bullet"/>
      <w:lvlText w:val="•"/>
      <w:lvlJc w:val="left"/>
      <w:pPr>
        <w:ind w:left="0" w:firstLine="0"/>
      </w:pPr>
    </w:lvl>
    <w:lvl w:ilvl="6" w:tplc="57E69744">
      <w:start w:val="1"/>
      <w:numFmt w:val="bullet"/>
      <w:lvlText w:val="•"/>
      <w:lvlJc w:val="left"/>
      <w:pPr>
        <w:ind w:left="0" w:firstLine="0"/>
      </w:pPr>
    </w:lvl>
    <w:lvl w:ilvl="7" w:tplc="A66C2724">
      <w:start w:val="1"/>
      <w:numFmt w:val="bullet"/>
      <w:lvlText w:val="•"/>
      <w:lvlJc w:val="left"/>
      <w:pPr>
        <w:ind w:left="0" w:firstLine="0"/>
      </w:pPr>
    </w:lvl>
    <w:lvl w:ilvl="8" w:tplc="D2C21AD8">
      <w:start w:val="1"/>
      <w:numFmt w:val="bullet"/>
      <w:lvlText w:val="•"/>
      <w:lvlJc w:val="left"/>
      <w:pPr>
        <w:ind w:left="0" w:firstLine="0"/>
      </w:pPr>
    </w:lvl>
  </w:abstractNum>
  <w:abstractNum w:abstractNumId="22" w15:restartNumberingAfterBreak="0">
    <w:nsid w:val="25003ACF"/>
    <w:multiLevelType w:val="hybridMultilevel"/>
    <w:tmpl w:val="87C2BF6A"/>
    <w:lvl w:ilvl="0" w:tplc="0408001B">
      <w:start w:val="1"/>
      <w:numFmt w:val="lowerRoman"/>
      <w:lvlText w:val="%1."/>
      <w:lvlJc w:val="right"/>
      <w:pPr>
        <w:ind w:left="1146" w:hanging="360"/>
      </w:pPr>
      <w:rPr>
        <w:rFonts w:cs="Times New Roman"/>
      </w:rPr>
    </w:lvl>
    <w:lvl w:ilvl="1" w:tplc="04080019">
      <w:start w:val="1"/>
      <w:numFmt w:val="lowerLetter"/>
      <w:lvlText w:val="%2."/>
      <w:lvlJc w:val="left"/>
      <w:pPr>
        <w:ind w:left="1866" w:hanging="360"/>
      </w:pPr>
      <w:rPr>
        <w:rFonts w:cs="Times New Roman"/>
      </w:rPr>
    </w:lvl>
    <w:lvl w:ilvl="2" w:tplc="0408001B">
      <w:start w:val="1"/>
      <w:numFmt w:val="lowerRoman"/>
      <w:lvlText w:val="%3."/>
      <w:lvlJc w:val="right"/>
      <w:pPr>
        <w:ind w:left="2586" w:hanging="180"/>
      </w:pPr>
      <w:rPr>
        <w:rFonts w:cs="Times New Roman"/>
      </w:rPr>
    </w:lvl>
    <w:lvl w:ilvl="3" w:tplc="0408000F">
      <w:start w:val="1"/>
      <w:numFmt w:val="decimal"/>
      <w:lvlText w:val="%4."/>
      <w:lvlJc w:val="left"/>
      <w:pPr>
        <w:ind w:left="3306" w:hanging="360"/>
      </w:pPr>
      <w:rPr>
        <w:rFonts w:cs="Times New Roman"/>
      </w:rPr>
    </w:lvl>
    <w:lvl w:ilvl="4" w:tplc="04080019">
      <w:start w:val="1"/>
      <w:numFmt w:val="lowerLetter"/>
      <w:lvlText w:val="%5."/>
      <w:lvlJc w:val="left"/>
      <w:pPr>
        <w:ind w:left="4026" w:hanging="360"/>
      </w:pPr>
      <w:rPr>
        <w:rFonts w:cs="Times New Roman"/>
      </w:rPr>
    </w:lvl>
    <w:lvl w:ilvl="5" w:tplc="0408001B">
      <w:start w:val="1"/>
      <w:numFmt w:val="lowerRoman"/>
      <w:lvlText w:val="%6."/>
      <w:lvlJc w:val="right"/>
      <w:pPr>
        <w:ind w:left="4746" w:hanging="180"/>
      </w:pPr>
      <w:rPr>
        <w:rFonts w:cs="Times New Roman"/>
      </w:rPr>
    </w:lvl>
    <w:lvl w:ilvl="6" w:tplc="0408000F">
      <w:start w:val="1"/>
      <w:numFmt w:val="decimal"/>
      <w:lvlText w:val="%7."/>
      <w:lvlJc w:val="left"/>
      <w:pPr>
        <w:ind w:left="5466" w:hanging="360"/>
      </w:pPr>
      <w:rPr>
        <w:rFonts w:cs="Times New Roman"/>
      </w:rPr>
    </w:lvl>
    <w:lvl w:ilvl="7" w:tplc="04080019">
      <w:start w:val="1"/>
      <w:numFmt w:val="lowerLetter"/>
      <w:lvlText w:val="%8."/>
      <w:lvlJc w:val="left"/>
      <w:pPr>
        <w:ind w:left="6186" w:hanging="360"/>
      </w:pPr>
      <w:rPr>
        <w:rFonts w:cs="Times New Roman"/>
      </w:rPr>
    </w:lvl>
    <w:lvl w:ilvl="8" w:tplc="0408001B">
      <w:start w:val="1"/>
      <w:numFmt w:val="lowerRoman"/>
      <w:lvlText w:val="%9."/>
      <w:lvlJc w:val="right"/>
      <w:pPr>
        <w:ind w:left="6906" w:hanging="180"/>
      </w:pPr>
      <w:rPr>
        <w:rFonts w:cs="Times New Roman"/>
      </w:rPr>
    </w:lvl>
  </w:abstractNum>
  <w:abstractNum w:abstractNumId="23" w15:restartNumberingAfterBreak="0">
    <w:nsid w:val="275F2CCA"/>
    <w:multiLevelType w:val="hybridMultilevel"/>
    <w:tmpl w:val="E50CB886"/>
    <w:lvl w:ilvl="0" w:tplc="8B92E130">
      <w:start w:val="1"/>
      <w:numFmt w:val="bullet"/>
      <w:lvlText w:val="-"/>
      <w:lvlJc w:val="left"/>
      <w:pPr>
        <w:ind w:left="0" w:hanging="118"/>
      </w:pPr>
      <w:rPr>
        <w:rFonts w:ascii="Calibri" w:eastAsia="Times New Roman" w:hAnsi="Calibri" w:hint="default"/>
        <w:sz w:val="22"/>
      </w:rPr>
    </w:lvl>
    <w:lvl w:ilvl="1" w:tplc="7CB6EF44">
      <w:start w:val="1"/>
      <w:numFmt w:val="bullet"/>
      <w:lvlText w:val="·"/>
      <w:lvlJc w:val="left"/>
      <w:pPr>
        <w:ind w:left="0" w:hanging="284"/>
      </w:pPr>
      <w:rPr>
        <w:rFonts w:ascii="Symbol" w:eastAsia="Times New Roman" w:hAnsi="Symbol" w:hint="default"/>
        <w:w w:val="76"/>
        <w:sz w:val="22"/>
      </w:rPr>
    </w:lvl>
    <w:lvl w:ilvl="2" w:tplc="A9F24F2A">
      <w:start w:val="1"/>
      <w:numFmt w:val="bullet"/>
      <w:lvlText w:val="•"/>
      <w:lvlJc w:val="left"/>
      <w:pPr>
        <w:ind w:left="0" w:firstLine="0"/>
      </w:pPr>
    </w:lvl>
    <w:lvl w:ilvl="3" w:tplc="833C2518">
      <w:start w:val="1"/>
      <w:numFmt w:val="bullet"/>
      <w:lvlText w:val="•"/>
      <w:lvlJc w:val="left"/>
      <w:pPr>
        <w:ind w:left="0" w:firstLine="0"/>
      </w:pPr>
    </w:lvl>
    <w:lvl w:ilvl="4" w:tplc="6ACA3958">
      <w:start w:val="1"/>
      <w:numFmt w:val="bullet"/>
      <w:lvlText w:val="•"/>
      <w:lvlJc w:val="left"/>
      <w:pPr>
        <w:ind w:left="0" w:firstLine="0"/>
      </w:pPr>
    </w:lvl>
    <w:lvl w:ilvl="5" w:tplc="4E3EF432">
      <w:start w:val="1"/>
      <w:numFmt w:val="bullet"/>
      <w:lvlText w:val="•"/>
      <w:lvlJc w:val="left"/>
      <w:pPr>
        <w:ind w:left="0" w:firstLine="0"/>
      </w:pPr>
    </w:lvl>
    <w:lvl w:ilvl="6" w:tplc="E298A5EA">
      <w:start w:val="1"/>
      <w:numFmt w:val="bullet"/>
      <w:lvlText w:val="•"/>
      <w:lvlJc w:val="left"/>
      <w:pPr>
        <w:ind w:left="0" w:firstLine="0"/>
      </w:pPr>
    </w:lvl>
    <w:lvl w:ilvl="7" w:tplc="7604156C">
      <w:start w:val="1"/>
      <w:numFmt w:val="bullet"/>
      <w:lvlText w:val="•"/>
      <w:lvlJc w:val="left"/>
      <w:pPr>
        <w:ind w:left="0" w:firstLine="0"/>
      </w:pPr>
    </w:lvl>
    <w:lvl w:ilvl="8" w:tplc="523C44AE">
      <w:start w:val="1"/>
      <w:numFmt w:val="bullet"/>
      <w:lvlText w:val="•"/>
      <w:lvlJc w:val="left"/>
      <w:pPr>
        <w:ind w:left="0" w:firstLine="0"/>
      </w:pPr>
    </w:lvl>
  </w:abstractNum>
  <w:abstractNum w:abstractNumId="24" w15:restartNumberingAfterBreak="0">
    <w:nsid w:val="2BFB7683"/>
    <w:multiLevelType w:val="hybridMultilevel"/>
    <w:tmpl w:val="A8065CD4"/>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5" w15:restartNumberingAfterBreak="0">
    <w:nsid w:val="2DAF4E66"/>
    <w:multiLevelType w:val="hybridMultilevel"/>
    <w:tmpl w:val="B7C48C62"/>
    <w:lvl w:ilvl="0" w:tplc="05FE2642">
      <w:start w:val="1"/>
      <w:numFmt w:val="bullet"/>
      <w:lvlText w:val="·"/>
      <w:lvlJc w:val="left"/>
      <w:pPr>
        <w:ind w:left="0" w:hanging="720"/>
      </w:pPr>
      <w:rPr>
        <w:rFonts w:ascii="Symbol" w:eastAsia="Times New Roman" w:hAnsi="Symbol" w:hint="default"/>
        <w:w w:val="76"/>
        <w:sz w:val="22"/>
      </w:rPr>
    </w:lvl>
    <w:lvl w:ilvl="1" w:tplc="2984F5D2">
      <w:start w:val="1"/>
      <w:numFmt w:val="bullet"/>
      <w:lvlText w:val="•"/>
      <w:lvlJc w:val="left"/>
      <w:pPr>
        <w:ind w:left="0" w:firstLine="0"/>
      </w:pPr>
    </w:lvl>
    <w:lvl w:ilvl="2" w:tplc="29A87026">
      <w:start w:val="1"/>
      <w:numFmt w:val="bullet"/>
      <w:lvlText w:val="•"/>
      <w:lvlJc w:val="left"/>
      <w:pPr>
        <w:ind w:left="0" w:firstLine="0"/>
      </w:pPr>
    </w:lvl>
    <w:lvl w:ilvl="3" w:tplc="E580FACE">
      <w:start w:val="1"/>
      <w:numFmt w:val="bullet"/>
      <w:lvlText w:val="•"/>
      <w:lvlJc w:val="left"/>
      <w:pPr>
        <w:ind w:left="0" w:firstLine="0"/>
      </w:pPr>
    </w:lvl>
    <w:lvl w:ilvl="4" w:tplc="507AB09A">
      <w:start w:val="1"/>
      <w:numFmt w:val="bullet"/>
      <w:lvlText w:val="•"/>
      <w:lvlJc w:val="left"/>
      <w:pPr>
        <w:ind w:left="0" w:firstLine="0"/>
      </w:pPr>
    </w:lvl>
    <w:lvl w:ilvl="5" w:tplc="B69634C2">
      <w:start w:val="1"/>
      <w:numFmt w:val="bullet"/>
      <w:lvlText w:val="•"/>
      <w:lvlJc w:val="left"/>
      <w:pPr>
        <w:ind w:left="0" w:firstLine="0"/>
      </w:pPr>
    </w:lvl>
    <w:lvl w:ilvl="6" w:tplc="5A7842CC">
      <w:start w:val="1"/>
      <w:numFmt w:val="bullet"/>
      <w:lvlText w:val="•"/>
      <w:lvlJc w:val="left"/>
      <w:pPr>
        <w:ind w:left="0" w:firstLine="0"/>
      </w:pPr>
    </w:lvl>
    <w:lvl w:ilvl="7" w:tplc="16C01A14">
      <w:start w:val="1"/>
      <w:numFmt w:val="bullet"/>
      <w:lvlText w:val="•"/>
      <w:lvlJc w:val="left"/>
      <w:pPr>
        <w:ind w:left="0" w:firstLine="0"/>
      </w:pPr>
    </w:lvl>
    <w:lvl w:ilvl="8" w:tplc="E23E1220">
      <w:start w:val="1"/>
      <w:numFmt w:val="bullet"/>
      <w:lvlText w:val="•"/>
      <w:lvlJc w:val="left"/>
      <w:pPr>
        <w:ind w:left="0" w:firstLine="0"/>
      </w:pPr>
    </w:lvl>
  </w:abstractNum>
  <w:abstractNum w:abstractNumId="26" w15:restartNumberingAfterBreak="0">
    <w:nsid w:val="30A433B3"/>
    <w:multiLevelType w:val="hybridMultilevel"/>
    <w:tmpl w:val="D834DB50"/>
    <w:lvl w:ilvl="0" w:tplc="0408000F">
      <w:start w:val="1"/>
      <w:numFmt w:val="decimal"/>
      <w:lvlText w:val="%1."/>
      <w:lvlJc w:val="left"/>
      <w:pPr>
        <w:ind w:left="1174" w:hanging="360"/>
      </w:pPr>
      <w:rPr>
        <w:rFonts w:cs="Times New Roman"/>
      </w:rPr>
    </w:lvl>
    <w:lvl w:ilvl="1" w:tplc="04080019">
      <w:start w:val="1"/>
      <w:numFmt w:val="lowerLetter"/>
      <w:lvlText w:val="%2."/>
      <w:lvlJc w:val="left"/>
      <w:pPr>
        <w:ind w:left="1894" w:hanging="360"/>
      </w:pPr>
      <w:rPr>
        <w:rFonts w:cs="Times New Roman"/>
      </w:rPr>
    </w:lvl>
    <w:lvl w:ilvl="2" w:tplc="0408001B">
      <w:start w:val="1"/>
      <w:numFmt w:val="lowerRoman"/>
      <w:lvlText w:val="%3."/>
      <w:lvlJc w:val="right"/>
      <w:pPr>
        <w:ind w:left="2614" w:hanging="180"/>
      </w:pPr>
      <w:rPr>
        <w:rFonts w:cs="Times New Roman"/>
      </w:rPr>
    </w:lvl>
    <w:lvl w:ilvl="3" w:tplc="0408000F">
      <w:start w:val="1"/>
      <w:numFmt w:val="decimal"/>
      <w:lvlText w:val="%4."/>
      <w:lvlJc w:val="left"/>
      <w:pPr>
        <w:ind w:left="3334" w:hanging="360"/>
      </w:pPr>
      <w:rPr>
        <w:rFonts w:cs="Times New Roman"/>
      </w:rPr>
    </w:lvl>
    <w:lvl w:ilvl="4" w:tplc="04080019">
      <w:start w:val="1"/>
      <w:numFmt w:val="lowerLetter"/>
      <w:lvlText w:val="%5."/>
      <w:lvlJc w:val="left"/>
      <w:pPr>
        <w:ind w:left="4054" w:hanging="360"/>
      </w:pPr>
      <w:rPr>
        <w:rFonts w:cs="Times New Roman"/>
      </w:rPr>
    </w:lvl>
    <w:lvl w:ilvl="5" w:tplc="0408001B">
      <w:start w:val="1"/>
      <w:numFmt w:val="lowerRoman"/>
      <w:lvlText w:val="%6."/>
      <w:lvlJc w:val="right"/>
      <w:pPr>
        <w:ind w:left="4774" w:hanging="180"/>
      </w:pPr>
      <w:rPr>
        <w:rFonts w:cs="Times New Roman"/>
      </w:rPr>
    </w:lvl>
    <w:lvl w:ilvl="6" w:tplc="0408000F">
      <w:start w:val="1"/>
      <w:numFmt w:val="decimal"/>
      <w:lvlText w:val="%7."/>
      <w:lvlJc w:val="left"/>
      <w:pPr>
        <w:ind w:left="5494" w:hanging="360"/>
      </w:pPr>
      <w:rPr>
        <w:rFonts w:cs="Times New Roman"/>
      </w:rPr>
    </w:lvl>
    <w:lvl w:ilvl="7" w:tplc="04080019">
      <w:start w:val="1"/>
      <w:numFmt w:val="lowerLetter"/>
      <w:lvlText w:val="%8."/>
      <w:lvlJc w:val="left"/>
      <w:pPr>
        <w:ind w:left="6214" w:hanging="360"/>
      </w:pPr>
      <w:rPr>
        <w:rFonts w:cs="Times New Roman"/>
      </w:rPr>
    </w:lvl>
    <w:lvl w:ilvl="8" w:tplc="0408001B">
      <w:start w:val="1"/>
      <w:numFmt w:val="lowerRoman"/>
      <w:lvlText w:val="%9."/>
      <w:lvlJc w:val="right"/>
      <w:pPr>
        <w:ind w:left="6934" w:hanging="180"/>
      </w:pPr>
      <w:rPr>
        <w:rFonts w:cs="Times New Roman"/>
      </w:rPr>
    </w:lvl>
  </w:abstractNum>
  <w:abstractNum w:abstractNumId="27" w15:restartNumberingAfterBreak="0">
    <w:nsid w:val="33CC4CD5"/>
    <w:multiLevelType w:val="hybridMultilevel"/>
    <w:tmpl w:val="8C60B788"/>
    <w:lvl w:ilvl="0" w:tplc="75A8150E">
      <w:start w:val="1"/>
      <w:numFmt w:val="decimal"/>
      <w:lvlText w:val="%1)"/>
      <w:lvlJc w:val="left"/>
      <w:pPr>
        <w:ind w:left="720" w:hanging="360"/>
      </w:pPr>
      <w:rPr>
        <w:rFonts w:cs="Times New Roman"/>
        <w:sz w:val="24"/>
        <w:szCs w:val="24"/>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8" w15:restartNumberingAfterBreak="0">
    <w:nsid w:val="3C0C6087"/>
    <w:multiLevelType w:val="hybridMultilevel"/>
    <w:tmpl w:val="E8B85918"/>
    <w:lvl w:ilvl="0" w:tplc="7A14E5D0">
      <w:start w:val="1"/>
      <w:numFmt w:val="bullet"/>
      <w:lvlText w:val="·"/>
      <w:lvlJc w:val="left"/>
      <w:pPr>
        <w:ind w:left="0" w:hanging="720"/>
      </w:pPr>
      <w:rPr>
        <w:rFonts w:ascii="Symbol" w:eastAsia="Times New Roman" w:hAnsi="Symbol" w:hint="default"/>
        <w:w w:val="76"/>
        <w:sz w:val="22"/>
      </w:rPr>
    </w:lvl>
    <w:lvl w:ilvl="1" w:tplc="1AC09D58">
      <w:start w:val="1"/>
      <w:numFmt w:val="bullet"/>
      <w:lvlText w:val="•"/>
      <w:lvlJc w:val="left"/>
      <w:pPr>
        <w:ind w:left="0" w:firstLine="0"/>
      </w:pPr>
    </w:lvl>
    <w:lvl w:ilvl="2" w:tplc="C9C40D26">
      <w:start w:val="1"/>
      <w:numFmt w:val="bullet"/>
      <w:lvlText w:val="•"/>
      <w:lvlJc w:val="left"/>
      <w:pPr>
        <w:ind w:left="0" w:firstLine="0"/>
      </w:pPr>
    </w:lvl>
    <w:lvl w:ilvl="3" w:tplc="E02C7F48">
      <w:start w:val="1"/>
      <w:numFmt w:val="bullet"/>
      <w:lvlText w:val="•"/>
      <w:lvlJc w:val="left"/>
      <w:pPr>
        <w:ind w:left="0" w:firstLine="0"/>
      </w:pPr>
    </w:lvl>
    <w:lvl w:ilvl="4" w:tplc="87148170">
      <w:start w:val="1"/>
      <w:numFmt w:val="bullet"/>
      <w:lvlText w:val="•"/>
      <w:lvlJc w:val="left"/>
      <w:pPr>
        <w:ind w:left="0" w:firstLine="0"/>
      </w:pPr>
    </w:lvl>
    <w:lvl w:ilvl="5" w:tplc="43E2849C">
      <w:start w:val="1"/>
      <w:numFmt w:val="bullet"/>
      <w:lvlText w:val="•"/>
      <w:lvlJc w:val="left"/>
      <w:pPr>
        <w:ind w:left="0" w:firstLine="0"/>
      </w:pPr>
    </w:lvl>
    <w:lvl w:ilvl="6" w:tplc="CE402C24">
      <w:start w:val="1"/>
      <w:numFmt w:val="bullet"/>
      <w:lvlText w:val="•"/>
      <w:lvlJc w:val="left"/>
      <w:pPr>
        <w:ind w:left="0" w:firstLine="0"/>
      </w:pPr>
    </w:lvl>
    <w:lvl w:ilvl="7" w:tplc="D97856D4">
      <w:start w:val="1"/>
      <w:numFmt w:val="bullet"/>
      <w:lvlText w:val="•"/>
      <w:lvlJc w:val="left"/>
      <w:pPr>
        <w:ind w:left="0" w:firstLine="0"/>
      </w:pPr>
    </w:lvl>
    <w:lvl w:ilvl="8" w:tplc="983CBD94">
      <w:start w:val="1"/>
      <w:numFmt w:val="bullet"/>
      <w:lvlText w:val="•"/>
      <w:lvlJc w:val="left"/>
      <w:pPr>
        <w:ind w:left="0" w:firstLine="0"/>
      </w:pPr>
    </w:lvl>
  </w:abstractNum>
  <w:abstractNum w:abstractNumId="29" w15:restartNumberingAfterBreak="0">
    <w:nsid w:val="3C1247A6"/>
    <w:multiLevelType w:val="hybridMultilevel"/>
    <w:tmpl w:val="02306E26"/>
    <w:lvl w:ilvl="0" w:tplc="1B7E1FD2">
      <w:start w:val="1"/>
      <w:numFmt w:val="decimal"/>
      <w:lvlText w:val="(%1)"/>
      <w:lvlJc w:val="left"/>
      <w:pPr>
        <w:ind w:left="1174" w:hanging="360"/>
      </w:pPr>
      <w:rPr>
        <w:rFonts w:ascii="Calibri" w:eastAsia="Times New Roman" w:hAnsi="Calibri" w:cs="Times New Roman" w:hint="default"/>
        <w:sz w:val="22"/>
        <w:szCs w:val="22"/>
      </w:rPr>
    </w:lvl>
    <w:lvl w:ilvl="1" w:tplc="04080019">
      <w:start w:val="1"/>
      <w:numFmt w:val="lowerLetter"/>
      <w:lvlText w:val="%2."/>
      <w:lvlJc w:val="left"/>
      <w:pPr>
        <w:ind w:left="1894" w:hanging="360"/>
      </w:pPr>
      <w:rPr>
        <w:rFonts w:cs="Times New Roman"/>
      </w:rPr>
    </w:lvl>
    <w:lvl w:ilvl="2" w:tplc="0408001B">
      <w:start w:val="1"/>
      <w:numFmt w:val="lowerRoman"/>
      <w:lvlText w:val="%3."/>
      <w:lvlJc w:val="right"/>
      <w:pPr>
        <w:ind w:left="2614" w:hanging="180"/>
      </w:pPr>
      <w:rPr>
        <w:rFonts w:cs="Times New Roman"/>
      </w:rPr>
    </w:lvl>
    <w:lvl w:ilvl="3" w:tplc="0408000F">
      <w:start w:val="1"/>
      <w:numFmt w:val="decimal"/>
      <w:lvlText w:val="%4."/>
      <w:lvlJc w:val="left"/>
      <w:pPr>
        <w:ind w:left="3334" w:hanging="360"/>
      </w:pPr>
      <w:rPr>
        <w:rFonts w:cs="Times New Roman"/>
      </w:rPr>
    </w:lvl>
    <w:lvl w:ilvl="4" w:tplc="04080019">
      <w:start w:val="1"/>
      <w:numFmt w:val="lowerLetter"/>
      <w:lvlText w:val="%5."/>
      <w:lvlJc w:val="left"/>
      <w:pPr>
        <w:ind w:left="4054" w:hanging="360"/>
      </w:pPr>
      <w:rPr>
        <w:rFonts w:cs="Times New Roman"/>
      </w:rPr>
    </w:lvl>
    <w:lvl w:ilvl="5" w:tplc="0408001B">
      <w:start w:val="1"/>
      <w:numFmt w:val="lowerRoman"/>
      <w:lvlText w:val="%6."/>
      <w:lvlJc w:val="right"/>
      <w:pPr>
        <w:ind w:left="4774" w:hanging="180"/>
      </w:pPr>
      <w:rPr>
        <w:rFonts w:cs="Times New Roman"/>
      </w:rPr>
    </w:lvl>
    <w:lvl w:ilvl="6" w:tplc="0408000F">
      <w:start w:val="1"/>
      <w:numFmt w:val="decimal"/>
      <w:lvlText w:val="%7."/>
      <w:lvlJc w:val="left"/>
      <w:pPr>
        <w:ind w:left="5494" w:hanging="360"/>
      </w:pPr>
      <w:rPr>
        <w:rFonts w:cs="Times New Roman"/>
      </w:rPr>
    </w:lvl>
    <w:lvl w:ilvl="7" w:tplc="04080019">
      <w:start w:val="1"/>
      <w:numFmt w:val="lowerLetter"/>
      <w:lvlText w:val="%8."/>
      <w:lvlJc w:val="left"/>
      <w:pPr>
        <w:ind w:left="6214" w:hanging="360"/>
      </w:pPr>
      <w:rPr>
        <w:rFonts w:cs="Times New Roman"/>
      </w:rPr>
    </w:lvl>
    <w:lvl w:ilvl="8" w:tplc="0408001B">
      <w:start w:val="1"/>
      <w:numFmt w:val="lowerRoman"/>
      <w:lvlText w:val="%9."/>
      <w:lvlJc w:val="right"/>
      <w:pPr>
        <w:ind w:left="6934" w:hanging="180"/>
      </w:pPr>
      <w:rPr>
        <w:rFonts w:cs="Times New Roman"/>
      </w:rPr>
    </w:lvl>
  </w:abstractNum>
  <w:abstractNum w:abstractNumId="30" w15:restartNumberingAfterBreak="0">
    <w:nsid w:val="41CF6ADC"/>
    <w:multiLevelType w:val="hybridMultilevel"/>
    <w:tmpl w:val="975416A4"/>
    <w:lvl w:ilvl="0" w:tplc="04080011">
      <w:start w:val="1"/>
      <w:numFmt w:val="decimal"/>
      <w:lvlText w:val="%1)"/>
      <w:lvlJc w:val="left"/>
      <w:pPr>
        <w:ind w:left="990" w:hanging="360"/>
      </w:pPr>
      <w:rPr>
        <w:rFonts w:cs="Times New Roman"/>
        <w:b/>
      </w:rPr>
    </w:lvl>
    <w:lvl w:ilvl="1" w:tplc="04080019">
      <w:start w:val="1"/>
      <w:numFmt w:val="lowerLetter"/>
      <w:lvlText w:val="%2."/>
      <w:lvlJc w:val="left"/>
      <w:pPr>
        <w:ind w:left="1710" w:hanging="360"/>
      </w:pPr>
      <w:rPr>
        <w:rFonts w:cs="Times New Roman"/>
      </w:rPr>
    </w:lvl>
    <w:lvl w:ilvl="2" w:tplc="0408001B">
      <w:start w:val="1"/>
      <w:numFmt w:val="lowerRoman"/>
      <w:lvlText w:val="%3."/>
      <w:lvlJc w:val="right"/>
      <w:pPr>
        <w:ind w:left="2430" w:hanging="180"/>
      </w:pPr>
      <w:rPr>
        <w:rFonts w:cs="Times New Roman"/>
      </w:rPr>
    </w:lvl>
    <w:lvl w:ilvl="3" w:tplc="0408000F">
      <w:start w:val="1"/>
      <w:numFmt w:val="decimal"/>
      <w:lvlText w:val="%4."/>
      <w:lvlJc w:val="left"/>
      <w:pPr>
        <w:ind w:left="3150" w:hanging="360"/>
      </w:pPr>
      <w:rPr>
        <w:rFonts w:cs="Times New Roman"/>
      </w:rPr>
    </w:lvl>
    <w:lvl w:ilvl="4" w:tplc="04080019">
      <w:start w:val="1"/>
      <w:numFmt w:val="lowerLetter"/>
      <w:lvlText w:val="%5."/>
      <w:lvlJc w:val="left"/>
      <w:pPr>
        <w:ind w:left="3870" w:hanging="360"/>
      </w:pPr>
      <w:rPr>
        <w:rFonts w:cs="Times New Roman"/>
      </w:rPr>
    </w:lvl>
    <w:lvl w:ilvl="5" w:tplc="0408001B">
      <w:start w:val="1"/>
      <w:numFmt w:val="lowerRoman"/>
      <w:lvlText w:val="%6."/>
      <w:lvlJc w:val="right"/>
      <w:pPr>
        <w:ind w:left="4590" w:hanging="180"/>
      </w:pPr>
      <w:rPr>
        <w:rFonts w:cs="Times New Roman"/>
      </w:rPr>
    </w:lvl>
    <w:lvl w:ilvl="6" w:tplc="0408000F">
      <w:start w:val="1"/>
      <w:numFmt w:val="decimal"/>
      <w:lvlText w:val="%7."/>
      <w:lvlJc w:val="left"/>
      <w:pPr>
        <w:ind w:left="5310" w:hanging="360"/>
      </w:pPr>
      <w:rPr>
        <w:rFonts w:cs="Times New Roman"/>
      </w:rPr>
    </w:lvl>
    <w:lvl w:ilvl="7" w:tplc="04080019">
      <w:start w:val="1"/>
      <w:numFmt w:val="lowerLetter"/>
      <w:lvlText w:val="%8."/>
      <w:lvlJc w:val="left"/>
      <w:pPr>
        <w:ind w:left="6030" w:hanging="360"/>
      </w:pPr>
      <w:rPr>
        <w:rFonts w:cs="Times New Roman"/>
      </w:rPr>
    </w:lvl>
    <w:lvl w:ilvl="8" w:tplc="0408001B">
      <w:start w:val="1"/>
      <w:numFmt w:val="lowerRoman"/>
      <w:lvlText w:val="%9."/>
      <w:lvlJc w:val="right"/>
      <w:pPr>
        <w:ind w:left="6750" w:hanging="180"/>
      </w:pPr>
      <w:rPr>
        <w:rFonts w:cs="Times New Roman"/>
      </w:rPr>
    </w:lvl>
  </w:abstractNum>
  <w:abstractNum w:abstractNumId="31" w15:restartNumberingAfterBreak="0">
    <w:nsid w:val="44AF32CB"/>
    <w:multiLevelType w:val="hybridMultilevel"/>
    <w:tmpl w:val="88860886"/>
    <w:lvl w:ilvl="0" w:tplc="87FA1C4E">
      <w:start w:val="1"/>
      <w:numFmt w:val="bullet"/>
      <w:lvlText w:val="❍"/>
      <w:lvlJc w:val="left"/>
      <w:pPr>
        <w:ind w:left="720" w:hanging="360"/>
      </w:pPr>
    </w:lvl>
    <w:lvl w:ilvl="1" w:tplc="04080003">
      <w:start w:val="1"/>
      <w:numFmt w:val="bullet"/>
      <w:lvlText w:val="o"/>
      <w:lvlJc w:val="left"/>
      <w:pPr>
        <w:ind w:left="1440" w:hanging="360"/>
      </w:pPr>
      <w:rPr>
        <w:rFonts w:ascii="Courier New" w:hAnsi="Courier New" w:cs="Times New Roman"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Times New Roman"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Times New Roman" w:hint="default"/>
      </w:rPr>
    </w:lvl>
    <w:lvl w:ilvl="8" w:tplc="04080005">
      <w:start w:val="1"/>
      <w:numFmt w:val="bullet"/>
      <w:lvlText w:val=""/>
      <w:lvlJc w:val="left"/>
      <w:pPr>
        <w:ind w:left="6480" w:hanging="360"/>
      </w:pPr>
      <w:rPr>
        <w:rFonts w:ascii="Wingdings" w:hAnsi="Wingdings" w:hint="default"/>
      </w:rPr>
    </w:lvl>
  </w:abstractNum>
  <w:abstractNum w:abstractNumId="32" w15:restartNumberingAfterBreak="0">
    <w:nsid w:val="470146B4"/>
    <w:multiLevelType w:val="hybridMultilevel"/>
    <w:tmpl w:val="EC90EC66"/>
    <w:lvl w:ilvl="0" w:tplc="B4580CB8">
      <w:start w:val="1"/>
      <w:numFmt w:val="decimal"/>
      <w:lvlText w:val="%1."/>
      <w:lvlJc w:val="left"/>
      <w:pPr>
        <w:ind w:left="0" w:hanging="360"/>
      </w:pPr>
      <w:rPr>
        <w:rFonts w:ascii="Calibri" w:eastAsia="Times New Roman" w:hAnsi="Calibri" w:cs="Times New Roman" w:hint="default"/>
        <w:sz w:val="22"/>
        <w:szCs w:val="22"/>
      </w:rPr>
    </w:lvl>
    <w:lvl w:ilvl="1" w:tplc="B0D2FBDC">
      <w:start w:val="1"/>
      <w:numFmt w:val="bullet"/>
      <w:lvlText w:val="·"/>
      <w:lvlJc w:val="left"/>
      <w:pPr>
        <w:ind w:left="0" w:hanging="360"/>
      </w:pPr>
      <w:rPr>
        <w:rFonts w:ascii="Symbol" w:eastAsia="Times New Roman" w:hAnsi="Symbol" w:hint="default"/>
        <w:w w:val="76"/>
        <w:sz w:val="22"/>
      </w:rPr>
    </w:lvl>
    <w:lvl w:ilvl="2" w:tplc="B90C8300">
      <w:start w:val="1"/>
      <w:numFmt w:val="bullet"/>
      <w:lvlText w:val="•"/>
      <w:lvlJc w:val="left"/>
      <w:pPr>
        <w:ind w:left="0" w:firstLine="0"/>
      </w:pPr>
    </w:lvl>
    <w:lvl w:ilvl="3" w:tplc="300A5E62">
      <w:start w:val="1"/>
      <w:numFmt w:val="bullet"/>
      <w:lvlText w:val="•"/>
      <w:lvlJc w:val="left"/>
      <w:pPr>
        <w:ind w:left="0" w:firstLine="0"/>
      </w:pPr>
    </w:lvl>
    <w:lvl w:ilvl="4" w:tplc="554222AC">
      <w:start w:val="1"/>
      <w:numFmt w:val="bullet"/>
      <w:lvlText w:val="•"/>
      <w:lvlJc w:val="left"/>
      <w:pPr>
        <w:ind w:left="0" w:firstLine="0"/>
      </w:pPr>
    </w:lvl>
    <w:lvl w:ilvl="5" w:tplc="97E252E8">
      <w:start w:val="1"/>
      <w:numFmt w:val="bullet"/>
      <w:lvlText w:val="•"/>
      <w:lvlJc w:val="left"/>
      <w:pPr>
        <w:ind w:left="0" w:firstLine="0"/>
      </w:pPr>
    </w:lvl>
    <w:lvl w:ilvl="6" w:tplc="F468ECF2">
      <w:start w:val="1"/>
      <w:numFmt w:val="bullet"/>
      <w:lvlText w:val="•"/>
      <w:lvlJc w:val="left"/>
      <w:pPr>
        <w:ind w:left="0" w:firstLine="0"/>
      </w:pPr>
    </w:lvl>
    <w:lvl w:ilvl="7" w:tplc="814A8506">
      <w:start w:val="1"/>
      <w:numFmt w:val="bullet"/>
      <w:lvlText w:val="•"/>
      <w:lvlJc w:val="left"/>
      <w:pPr>
        <w:ind w:left="0" w:firstLine="0"/>
      </w:pPr>
    </w:lvl>
    <w:lvl w:ilvl="8" w:tplc="C1AEE804">
      <w:start w:val="1"/>
      <w:numFmt w:val="bullet"/>
      <w:lvlText w:val="•"/>
      <w:lvlJc w:val="left"/>
      <w:pPr>
        <w:ind w:left="0" w:firstLine="0"/>
      </w:pPr>
    </w:lvl>
  </w:abstractNum>
  <w:abstractNum w:abstractNumId="33" w15:restartNumberingAfterBreak="0">
    <w:nsid w:val="49C42E39"/>
    <w:multiLevelType w:val="hybridMultilevel"/>
    <w:tmpl w:val="184EB6D0"/>
    <w:lvl w:ilvl="0" w:tplc="F9224B9E">
      <w:start w:val="1"/>
      <w:numFmt w:val="lowerRoman"/>
      <w:lvlText w:val="(%1)"/>
      <w:lvlJc w:val="left"/>
      <w:pPr>
        <w:ind w:left="0" w:hanging="243"/>
      </w:pPr>
      <w:rPr>
        <w:rFonts w:ascii="Calibri" w:eastAsia="Times New Roman" w:hAnsi="Calibri" w:cs="Times New Roman" w:hint="default"/>
        <w:spacing w:val="-1"/>
        <w:w w:val="99"/>
        <w:sz w:val="20"/>
        <w:szCs w:val="20"/>
      </w:rPr>
    </w:lvl>
    <w:lvl w:ilvl="1" w:tplc="4128E8BA">
      <w:start w:val="1"/>
      <w:numFmt w:val="bullet"/>
      <w:lvlText w:val="•"/>
      <w:lvlJc w:val="left"/>
      <w:pPr>
        <w:ind w:left="0" w:firstLine="0"/>
      </w:pPr>
    </w:lvl>
    <w:lvl w:ilvl="2" w:tplc="D3A060B8">
      <w:start w:val="1"/>
      <w:numFmt w:val="bullet"/>
      <w:lvlText w:val="•"/>
      <w:lvlJc w:val="left"/>
      <w:pPr>
        <w:ind w:left="0" w:firstLine="0"/>
      </w:pPr>
    </w:lvl>
    <w:lvl w:ilvl="3" w:tplc="CAEA2090">
      <w:start w:val="1"/>
      <w:numFmt w:val="bullet"/>
      <w:lvlText w:val="•"/>
      <w:lvlJc w:val="left"/>
      <w:pPr>
        <w:ind w:left="0" w:firstLine="0"/>
      </w:pPr>
    </w:lvl>
    <w:lvl w:ilvl="4" w:tplc="8ADECFB6">
      <w:start w:val="1"/>
      <w:numFmt w:val="bullet"/>
      <w:lvlText w:val="•"/>
      <w:lvlJc w:val="left"/>
      <w:pPr>
        <w:ind w:left="0" w:firstLine="0"/>
      </w:pPr>
    </w:lvl>
    <w:lvl w:ilvl="5" w:tplc="26A844F8">
      <w:start w:val="1"/>
      <w:numFmt w:val="bullet"/>
      <w:lvlText w:val="•"/>
      <w:lvlJc w:val="left"/>
      <w:pPr>
        <w:ind w:left="0" w:firstLine="0"/>
      </w:pPr>
    </w:lvl>
    <w:lvl w:ilvl="6" w:tplc="4FAA9A50">
      <w:start w:val="1"/>
      <w:numFmt w:val="bullet"/>
      <w:lvlText w:val="•"/>
      <w:lvlJc w:val="left"/>
      <w:pPr>
        <w:ind w:left="0" w:firstLine="0"/>
      </w:pPr>
    </w:lvl>
    <w:lvl w:ilvl="7" w:tplc="9578C398">
      <w:start w:val="1"/>
      <w:numFmt w:val="bullet"/>
      <w:lvlText w:val="•"/>
      <w:lvlJc w:val="left"/>
      <w:pPr>
        <w:ind w:left="0" w:firstLine="0"/>
      </w:pPr>
    </w:lvl>
    <w:lvl w:ilvl="8" w:tplc="22382E26">
      <w:start w:val="1"/>
      <w:numFmt w:val="bullet"/>
      <w:lvlText w:val="•"/>
      <w:lvlJc w:val="left"/>
      <w:pPr>
        <w:ind w:left="0" w:firstLine="0"/>
      </w:pPr>
    </w:lvl>
  </w:abstractNum>
  <w:abstractNum w:abstractNumId="34" w15:restartNumberingAfterBreak="0">
    <w:nsid w:val="49CF4768"/>
    <w:multiLevelType w:val="hybridMultilevel"/>
    <w:tmpl w:val="4AF86E2A"/>
    <w:lvl w:ilvl="0" w:tplc="04080011">
      <w:start w:val="1"/>
      <w:numFmt w:val="decimal"/>
      <w:lvlText w:val="%1)"/>
      <w:lvlJc w:val="left"/>
      <w:pPr>
        <w:ind w:left="1005" w:hanging="360"/>
      </w:pPr>
      <w:rPr>
        <w:rFonts w:cs="Times New Roman"/>
        <w:b/>
      </w:rPr>
    </w:lvl>
    <w:lvl w:ilvl="1" w:tplc="04080019">
      <w:start w:val="1"/>
      <w:numFmt w:val="lowerLetter"/>
      <w:lvlText w:val="%2."/>
      <w:lvlJc w:val="left"/>
      <w:pPr>
        <w:ind w:left="1725" w:hanging="360"/>
      </w:pPr>
      <w:rPr>
        <w:rFonts w:cs="Times New Roman"/>
      </w:rPr>
    </w:lvl>
    <w:lvl w:ilvl="2" w:tplc="0408001B">
      <w:start w:val="1"/>
      <w:numFmt w:val="lowerRoman"/>
      <w:lvlText w:val="%3."/>
      <w:lvlJc w:val="right"/>
      <w:pPr>
        <w:ind w:left="2445" w:hanging="180"/>
      </w:pPr>
      <w:rPr>
        <w:rFonts w:cs="Times New Roman"/>
      </w:rPr>
    </w:lvl>
    <w:lvl w:ilvl="3" w:tplc="0408000F">
      <w:start w:val="1"/>
      <w:numFmt w:val="decimal"/>
      <w:lvlText w:val="%4."/>
      <w:lvlJc w:val="left"/>
      <w:pPr>
        <w:ind w:left="3165" w:hanging="360"/>
      </w:pPr>
      <w:rPr>
        <w:rFonts w:cs="Times New Roman"/>
      </w:rPr>
    </w:lvl>
    <w:lvl w:ilvl="4" w:tplc="04080019">
      <w:start w:val="1"/>
      <w:numFmt w:val="lowerLetter"/>
      <w:lvlText w:val="%5."/>
      <w:lvlJc w:val="left"/>
      <w:pPr>
        <w:ind w:left="3885" w:hanging="360"/>
      </w:pPr>
      <w:rPr>
        <w:rFonts w:cs="Times New Roman"/>
      </w:rPr>
    </w:lvl>
    <w:lvl w:ilvl="5" w:tplc="0408001B">
      <w:start w:val="1"/>
      <w:numFmt w:val="lowerRoman"/>
      <w:lvlText w:val="%6."/>
      <w:lvlJc w:val="right"/>
      <w:pPr>
        <w:ind w:left="4605" w:hanging="180"/>
      </w:pPr>
      <w:rPr>
        <w:rFonts w:cs="Times New Roman"/>
      </w:rPr>
    </w:lvl>
    <w:lvl w:ilvl="6" w:tplc="0408000F">
      <w:start w:val="1"/>
      <w:numFmt w:val="decimal"/>
      <w:lvlText w:val="%7."/>
      <w:lvlJc w:val="left"/>
      <w:pPr>
        <w:ind w:left="5325" w:hanging="360"/>
      </w:pPr>
      <w:rPr>
        <w:rFonts w:cs="Times New Roman"/>
      </w:rPr>
    </w:lvl>
    <w:lvl w:ilvl="7" w:tplc="04080019">
      <w:start w:val="1"/>
      <w:numFmt w:val="lowerLetter"/>
      <w:lvlText w:val="%8."/>
      <w:lvlJc w:val="left"/>
      <w:pPr>
        <w:ind w:left="6045" w:hanging="360"/>
      </w:pPr>
      <w:rPr>
        <w:rFonts w:cs="Times New Roman"/>
      </w:rPr>
    </w:lvl>
    <w:lvl w:ilvl="8" w:tplc="0408001B">
      <w:start w:val="1"/>
      <w:numFmt w:val="lowerRoman"/>
      <w:lvlText w:val="%9."/>
      <w:lvlJc w:val="right"/>
      <w:pPr>
        <w:ind w:left="6765" w:hanging="180"/>
      </w:pPr>
      <w:rPr>
        <w:rFonts w:cs="Times New Roman"/>
      </w:rPr>
    </w:lvl>
  </w:abstractNum>
  <w:abstractNum w:abstractNumId="35" w15:restartNumberingAfterBreak="0">
    <w:nsid w:val="4B3151C7"/>
    <w:multiLevelType w:val="hybridMultilevel"/>
    <w:tmpl w:val="E18AFFC0"/>
    <w:lvl w:ilvl="0" w:tplc="EEC2261C">
      <w:start w:val="1"/>
      <w:numFmt w:val="decimal"/>
      <w:lvlText w:val="%1)"/>
      <w:lvlJc w:val="left"/>
      <w:pPr>
        <w:ind w:left="1650" w:hanging="360"/>
      </w:pPr>
      <w:rPr>
        <w:rFonts w:cs="Times New Roman"/>
        <w:b/>
      </w:rPr>
    </w:lvl>
    <w:lvl w:ilvl="1" w:tplc="04080019">
      <w:start w:val="1"/>
      <w:numFmt w:val="lowerLetter"/>
      <w:lvlText w:val="%2."/>
      <w:lvlJc w:val="left"/>
      <w:pPr>
        <w:ind w:left="2370" w:hanging="360"/>
      </w:pPr>
      <w:rPr>
        <w:rFonts w:cs="Times New Roman"/>
      </w:rPr>
    </w:lvl>
    <w:lvl w:ilvl="2" w:tplc="0408001B">
      <w:start w:val="1"/>
      <w:numFmt w:val="lowerRoman"/>
      <w:lvlText w:val="%3."/>
      <w:lvlJc w:val="right"/>
      <w:pPr>
        <w:ind w:left="3090" w:hanging="180"/>
      </w:pPr>
      <w:rPr>
        <w:rFonts w:cs="Times New Roman"/>
      </w:rPr>
    </w:lvl>
    <w:lvl w:ilvl="3" w:tplc="0408000F">
      <w:start w:val="1"/>
      <w:numFmt w:val="decimal"/>
      <w:lvlText w:val="%4."/>
      <w:lvlJc w:val="left"/>
      <w:pPr>
        <w:ind w:left="3810" w:hanging="360"/>
      </w:pPr>
      <w:rPr>
        <w:rFonts w:cs="Times New Roman"/>
      </w:rPr>
    </w:lvl>
    <w:lvl w:ilvl="4" w:tplc="04080019">
      <w:start w:val="1"/>
      <w:numFmt w:val="lowerLetter"/>
      <w:lvlText w:val="%5."/>
      <w:lvlJc w:val="left"/>
      <w:pPr>
        <w:ind w:left="4530" w:hanging="360"/>
      </w:pPr>
      <w:rPr>
        <w:rFonts w:cs="Times New Roman"/>
      </w:rPr>
    </w:lvl>
    <w:lvl w:ilvl="5" w:tplc="0408001B">
      <w:start w:val="1"/>
      <w:numFmt w:val="lowerRoman"/>
      <w:lvlText w:val="%6."/>
      <w:lvlJc w:val="right"/>
      <w:pPr>
        <w:ind w:left="5250" w:hanging="180"/>
      </w:pPr>
      <w:rPr>
        <w:rFonts w:cs="Times New Roman"/>
      </w:rPr>
    </w:lvl>
    <w:lvl w:ilvl="6" w:tplc="0408000F">
      <w:start w:val="1"/>
      <w:numFmt w:val="decimal"/>
      <w:lvlText w:val="%7."/>
      <w:lvlJc w:val="left"/>
      <w:pPr>
        <w:ind w:left="5970" w:hanging="360"/>
      </w:pPr>
      <w:rPr>
        <w:rFonts w:cs="Times New Roman"/>
      </w:rPr>
    </w:lvl>
    <w:lvl w:ilvl="7" w:tplc="04080019">
      <w:start w:val="1"/>
      <w:numFmt w:val="lowerLetter"/>
      <w:lvlText w:val="%8."/>
      <w:lvlJc w:val="left"/>
      <w:pPr>
        <w:ind w:left="6690" w:hanging="360"/>
      </w:pPr>
      <w:rPr>
        <w:rFonts w:cs="Times New Roman"/>
      </w:rPr>
    </w:lvl>
    <w:lvl w:ilvl="8" w:tplc="0408001B">
      <w:start w:val="1"/>
      <w:numFmt w:val="lowerRoman"/>
      <w:lvlText w:val="%9."/>
      <w:lvlJc w:val="right"/>
      <w:pPr>
        <w:ind w:left="7410" w:hanging="180"/>
      </w:pPr>
      <w:rPr>
        <w:rFonts w:cs="Times New Roman"/>
      </w:rPr>
    </w:lvl>
  </w:abstractNum>
  <w:abstractNum w:abstractNumId="36" w15:restartNumberingAfterBreak="0">
    <w:nsid w:val="4BBE018C"/>
    <w:multiLevelType w:val="hybridMultilevel"/>
    <w:tmpl w:val="19CAB8F2"/>
    <w:lvl w:ilvl="0" w:tplc="B26C86F4">
      <w:start w:val="1"/>
      <w:numFmt w:val="decimal"/>
      <w:lvlText w:val="%1."/>
      <w:lvlJc w:val="left"/>
      <w:pPr>
        <w:ind w:left="0" w:hanging="303"/>
      </w:pPr>
      <w:rPr>
        <w:rFonts w:ascii="Calibri" w:eastAsia="Times New Roman" w:hAnsi="Calibri" w:cs="Times New Roman" w:hint="default"/>
        <w:b/>
        <w:bCs/>
        <w:sz w:val="22"/>
        <w:szCs w:val="22"/>
      </w:rPr>
    </w:lvl>
    <w:lvl w:ilvl="1" w:tplc="C75E03CA">
      <w:start w:val="1"/>
      <w:numFmt w:val="bullet"/>
      <w:lvlText w:val="•"/>
      <w:lvlJc w:val="left"/>
      <w:pPr>
        <w:ind w:left="0" w:firstLine="0"/>
      </w:pPr>
    </w:lvl>
    <w:lvl w:ilvl="2" w:tplc="BC442954">
      <w:start w:val="1"/>
      <w:numFmt w:val="bullet"/>
      <w:lvlText w:val="•"/>
      <w:lvlJc w:val="left"/>
      <w:pPr>
        <w:ind w:left="0" w:firstLine="0"/>
      </w:pPr>
    </w:lvl>
    <w:lvl w:ilvl="3" w:tplc="DD9EA090">
      <w:start w:val="1"/>
      <w:numFmt w:val="bullet"/>
      <w:lvlText w:val="•"/>
      <w:lvlJc w:val="left"/>
      <w:pPr>
        <w:ind w:left="0" w:firstLine="0"/>
      </w:pPr>
    </w:lvl>
    <w:lvl w:ilvl="4" w:tplc="296C753E">
      <w:start w:val="1"/>
      <w:numFmt w:val="bullet"/>
      <w:lvlText w:val="•"/>
      <w:lvlJc w:val="left"/>
      <w:pPr>
        <w:ind w:left="0" w:firstLine="0"/>
      </w:pPr>
    </w:lvl>
    <w:lvl w:ilvl="5" w:tplc="3ACE765A">
      <w:start w:val="1"/>
      <w:numFmt w:val="bullet"/>
      <w:lvlText w:val="•"/>
      <w:lvlJc w:val="left"/>
      <w:pPr>
        <w:ind w:left="0" w:firstLine="0"/>
      </w:pPr>
    </w:lvl>
    <w:lvl w:ilvl="6" w:tplc="F1F604F0">
      <w:start w:val="1"/>
      <w:numFmt w:val="bullet"/>
      <w:lvlText w:val="•"/>
      <w:lvlJc w:val="left"/>
      <w:pPr>
        <w:ind w:left="0" w:firstLine="0"/>
      </w:pPr>
    </w:lvl>
    <w:lvl w:ilvl="7" w:tplc="E640B28E">
      <w:start w:val="1"/>
      <w:numFmt w:val="bullet"/>
      <w:lvlText w:val="•"/>
      <w:lvlJc w:val="left"/>
      <w:pPr>
        <w:ind w:left="0" w:firstLine="0"/>
      </w:pPr>
    </w:lvl>
    <w:lvl w:ilvl="8" w:tplc="645465FA">
      <w:start w:val="1"/>
      <w:numFmt w:val="bullet"/>
      <w:lvlText w:val="•"/>
      <w:lvlJc w:val="left"/>
      <w:pPr>
        <w:ind w:left="0" w:firstLine="0"/>
      </w:pPr>
    </w:lvl>
  </w:abstractNum>
  <w:abstractNum w:abstractNumId="37" w15:restartNumberingAfterBreak="0">
    <w:nsid w:val="51FF68A5"/>
    <w:multiLevelType w:val="hybridMultilevel"/>
    <w:tmpl w:val="8D08E198"/>
    <w:lvl w:ilvl="0" w:tplc="2BA4B09E">
      <w:start w:val="1"/>
      <w:numFmt w:val="decimal"/>
      <w:lvlText w:val="%1."/>
      <w:lvlJc w:val="left"/>
      <w:pPr>
        <w:ind w:left="0" w:hanging="245"/>
      </w:pPr>
      <w:rPr>
        <w:rFonts w:ascii="Calibri" w:eastAsia="Times New Roman" w:hAnsi="Calibri" w:cs="Times New Roman" w:hint="default"/>
        <w:b/>
        <w:bCs/>
        <w:sz w:val="22"/>
        <w:szCs w:val="22"/>
      </w:rPr>
    </w:lvl>
    <w:lvl w:ilvl="1" w:tplc="1172B264">
      <w:start w:val="1"/>
      <w:numFmt w:val="bullet"/>
      <w:lvlText w:val="•"/>
      <w:lvlJc w:val="left"/>
      <w:pPr>
        <w:ind w:left="0" w:firstLine="0"/>
      </w:pPr>
    </w:lvl>
    <w:lvl w:ilvl="2" w:tplc="2A9AD376">
      <w:start w:val="1"/>
      <w:numFmt w:val="bullet"/>
      <w:lvlText w:val="•"/>
      <w:lvlJc w:val="left"/>
      <w:pPr>
        <w:ind w:left="0" w:firstLine="0"/>
      </w:pPr>
    </w:lvl>
    <w:lvl w:ilvl="3" w:tplc="04940418">
      <w:start w:val="1"/>
      <w:numFmt w:val="bullet"/>
      <w:lvlText w:val="•"/>
      <w:lvlJc w:val="left"/>
      <w:pPr>
        <w:ind w:left="0" w:firstLine="0"/>
      </w:pPr>
    </w:lvl>
    <w:lvl w:ilvl="4" w:tplc="5BECEAD6">
      <w:start w:val="1"/>
      <w:numFmt w:val="bullet"/>
      <w:lvlText w:val="•"/>
      <w:lvlJc w:val="left"/>
      <w:pPr>
        <w:ind w:left="0" w:firstLine="0"/>
      </w:pPr>
    </w:lvl>
    <w:lvl w:ilvl="5" w:tplc="D69CD0F2">
      <w:start w:val="1"/>
      <w:numFmt w:val="bullet"/>
      <w:lvlText w:val="•"/>
      <w:lvlJc w:val="left"/>
      <w:pPr>
        <w:ind w:left="0" w:firstLine="0"/>
      </w:pPr>
    </w:lvl>
    <w:lvl w:ilvl="6" w:tplc="4A2A9918">
      <w:start w:val="1"/>
      <w:numFmt w:val="bullet"/>
      <w:lvlText w:val="•"/>
      <w:lvlJc w:val="left"/>
      <w:pPr>
        <w:ind w:left="0" w:firstLine="0"/>
      </w:pPr>
    </w:lvl>
    <w:lvl w:ilvl="7" w:tplc="C434B566">
      <w:start w:val="1"/>
      <w:numFmt w:val="bullet"/>
      <w:lvlText w:val="•"/>
      <w:lvlJc w:val="left"/>
      <w:pPr>
        <w:ind w:left="0" w:firstLine="0"/>
      </w:pPr>
    </w:lvl>
    <w:lvl w:ilvl="8" w:tplc="82E63678">
      <w:start w:val="1"/>
      <w:numFmt w:val="bullet"/>
      <w:lvlText w:val="•"/>
      <w:lvlJc w:val="left"/>
      <w:pPr>
        <w:ind w:left="0" w:firstLine="0"/>
      </w:pPr>
    </w:lvl>
  </w:abstractNum>
  <w:abstractNum w:abstractNumId="38" w15:restartNumberingAfterBreak="0">
    <w:nsid w:val="546021CF"/>
    <w:multiLevelType w:val="hybridMultilevel"/>
    <w:tmpl w:val="F01A9F50"/>
    <w:lvl w:ilvl="0" w:tplc="5DE20614">
      <w:start w:val="1"/>
      <w:numFmt w:val="decimal"/>
      <w:lvlText w:val="%1)"/>
      <w:lvlJc w:val="left"/>
      <w:pPr>
        <w:ind w:left="720" w:hanging="360"/>
      </w:pPr>
      <w:rPr>
        <w:rFonts w:cs="Times New Roman"/>
        <w:b w:val="0"/>
        <w:sz w:val="24"/>
        <w:szCs w:val="24"/>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39" w15:restartNumberingAfterBreak="0">
    <w:nsid w:val="54E21772"/>
    <w:multiLevelType w:val="hybridMultilevel"/>
    <w:tmpl w:val="764229E6"/>
    <w:lvl w:ilvl="0" w:tplc="04080011">
      <w:start w:val="1"/>
      <w:numFmt w:val="decimal"/>
      <w:lvlText w:val="%1)"/>
      <w:lvlJc w:val="left"/>
      <w:pPr>
        <w:ind w:left="1395" w:hanging="360"/>
      </w:pPr>
      <w:rPr>
        <w:rFonts w:cs="Times New Roman"/>
      </w:rPr>
    </w:lvl>
    <w:lvl w:ilvl="1" w:tplc="04080019">
      <w:start w:val="1"/>
      <w:numFmt w:val="lowerLetter"/>
      <w:lvlText w:val="%2."/>
      <w:lvlJc w:val="left"/>
      <w:pPr>
        <w:ind w:left="2115" w:hanging="360"/>
      </w:pPr>
      <w:rPr>
        <w:rFonts w:cs="Times New Roman"/>
      </w:rPr>
    </w:lvl>
    <w:lvl w:ilvl="2" w:tplc="0408001B">
      <w:start w:val="1"/>
      <w:numFmt w:val="lowerRoman"/>
      <w:lvlText w:val="%3."/>
      <w:lvlJc w:val="right"/>
      <w:pPr>
        <w:ind w:left="2835" w:hanging="180"/>
      </w:pPr>
      <w:rPr>
        <w:rFonts w:cs="Times New Roman"/>
      </w:rPr>
    </w:lvl>
    <w:lvl w:ilvl="3" w:tplc="0408000F">
      <w:start w:val="1"/>
      <w:numFmt w:val="decimal"/>
      <w:lvlText w:val="%4."/>
      <w:lvlJc w:val="left"/>
      <w:pPr>
        <w:ind w:left="3555" w:hanging="360"/>
      </w:pPr>
      <w:rPr>
        <w:rFonts w:cs="Times New Roman"/>
      </w:rPr>
    </w:lvl>
    <w:lvl w:ilvl="4" w:tplc="04080019">
      <w:start w:val="1"/>
      <w:numFmt w:val="lowerLetter"/>
      <w:lvlText w:val="%5."/>
      <w:lvlJc w:val="left"/>
      <w:pPr>
        <w:ind w:left="4275" w:hanging="360"/>
      </w:pPr>
      <w:rPr>
        <w:rFonts w:cs="Times New Roman"/>
      </w:rPr>
    </w:lvl>
    <w:lvl w:ilvl="5" w:tplc="0408001B">
      <w:start w:val="1"/>
      <w:numFmt w:val="lowerRoman"/>
      <w:lvlText w:val="%6."/>
      <w:lvlJc w:val="right"/>
      <w:pPr>
        <w:ind w:left="4995" w:hanging="180"/>
      </w:pPr>
      <w:rPr>
        <w:rFonts w:cs="Times New Roman"/>
      </w:rPr>
    </w:lvl>
    <w:lvl w:ilvl="6" w:tplc="0408000F">
      <w:start w:val="1"/>
      <w:numFmt w:val="decimal"/>
      <w:lvlText w:val="%7."/>
      <w:lvlJc w:val="left"/>
      <w:pPr>
        <w:ind w:left="5715" w:hanging="360"/>
      </w:pPr>
      <w:rPr>
        <w:rFonts w:cs="Times New Roman"/>
      </w:rPr>
    </w:lvl>
    <w:lvl w:ilvl="7" w:tplc="04080019">
      <w:start w:val="1"/>
      <w:numFmt w:val="lowerLetter"/>
      <w:lvlText w:val="%8."/>
      <w:lvlJc w:val="left"/>
      <w:pPr>
        <w:ind w:left="6435" w:hanging="360"/>
      </w:pPr>
      <w:rPr>
        <w:rFonts w:cs="Times New Roman"/>
      </w:rPr>
    </w:lvl>
    <w:lvl w:ilvl="8" w:tplc="0408001B">
      <w:start w:val="1"/>
      <w:numFmt w:val="lowerRoman"/>
      <w:lvlText w:val="%9."/>
      <w:lvlJc w:val="right"/>
      <w:pPr>
        <w:ind w:left="7155" w:hanging="180"/>
      </w:pPr>
      <w:rPr>
        <w:rFonts w:cs="Times New Roman"/>
      </w:rPr>
    </w:lvl>
  </w:abstractNum>
  <w:abstractNum w:abstractNumId="40" w15:restartNumberingAfterBreak="0">
    <w:nsid w:val="554E67B9"/>
    <w:multiLevelType w:val="hybridMultilevel"/>
    <w:tmpl w:val="D49E2F00"/>
    <w:lvl w:ilvl="0" w:tplc="04080011">
      <w:start w:val="1"/>
      <w:numFmt w:val="decimal"/>
      <w:lvlText w:val="%1)"/>
      <w:lvlJc w:val="left"/>
      <w:pPr>
        <w:ind w:left="1174" w:hanging="360"/>
      </w:pPr>
      <w:rPr>
        <w:rFonts w:cs="Times New Roman"/>
      </w:rPr>
    </w:lvl>
    <w:lvl w:ilvl="1" w:tplc="04080019">
      <w:start w:val="1"/>
      <w:numFmt w:val="lowerLetter"/>
      <w:lvlText w:val="%2."/>
      <w:lvlJc w:val="left"/>
      <w:pPr>
        <w:ind w:left="1894" w:hanging="360"/>
      </w:pPr>
      <w:rPr>
        <w:rFonts w:cs="Times New Roman"/>
      </w:rPr>
    </w:lvl>
    <w:lvl w:ilvl="2" w:tplc="0408001B">
      <w:start w:val="1"/>
      <w:numFmt w:val="lowerRoman"/>
      <w:lvlText w:val="%3."/>
      <w:lvlJc w:val="right"/>
      <w:pPr>
        <w:ind w:left="2614" w:hanging="180"/>
      </w:pPr>
      <w:rPr>
        <w:rFonts w:cs="Times New Roman"/>
      </w:rPr>
    </w:lvl>
    <w:lvl w:ilvl="3" w:tplc="0408000F">
      <w:start w:val="1"/>
      <w:numFmt w:val="decimal"/>
      <w:lvlText w:val="%4."/>
      <w:lvlJc w:val="left"/>
      <w:pPr>
        <w:ind w:left="3334" w:hanging="360"/>
      </w:pPr>
      <w:rPr>
        <w:rFonts w:cs="Times New Roman"/>
      </w:rPr>
    </w:lvl>
    <w:lvl w:ilvl="4" w:tplc="04080019">
      <w:start w:val="1"/>
      <w:numFmt w:val="lowerLetter"/>
      <w:lvlText w:val="%5."/>
      <w:lvlJc w:val="left"/>
      <w:pPr>
        <w:ind w:left="4054" w:hanging="360"/>
      </w:pPr>
      <w:rPr>
        <w:rFonts w:cs="Times New Roman"/>
      </w:rPr>
    </w:lvl>
    <w:lvl w:ilvl="5" w:tplc="0408001B">
      <w:start w:val="1"/>
      <w:numFmt w:val="lowerRoman"/>
      <w:lvlText w:val="%6."/>
      <w:lvlJc w:val="right"/>
      <w:pPr>
        <w:ind w:left="4774" w:hanging="180"/>
      </w:pPr>
      <w:rPr>
        <w:rFonts w:cs="Times New Roman"/>
      </w:rPr>
    </w:lvl>
    <w:lvl w:ilvl="6" w:tplc="0408000F">
      <w:start w:val="1"/>
      <w:numFmt w:val="decimal"/>
      <w:lvlText w:val="%7."/>
      <w:lvlJc w:val="left"/>
      <w:pPr>
        <w:ind w:left="5494" w:hanging="360"/>
      </w:pPr>
      <w:rPr>
        <w:rFonts w:cs="Times New Roman"/>
      </w:rPr>
    </w:lvl>
    <w:lvl w:ilvl="7" w:tplc="04080019">
      <w:start w:val="1"/>
      <w:numFmt w:val="lowerLetter"/>
      <w:lvlText w:val="%8."/>
      <w:lvlJc w:val="left"/>
      <w:pPr>
        <w:ind w:left="6214" w:hanging="360"/>
      </w:pPr>
      <w:rPr>
        <w:rFonts w:cs="Times New Roman"/>
      </w:rPr>
    </w:lvl>
    <w:lvl w:ilvl="8" w:tplc="0408001B">
      <w:start w:val="1"/>
      <w:numFmt w:val="lowerRoman"/>
      <w:lvlText w:val="%9."/>
      <w:lvlJc w:val="right"/>
      <w:pPr>
        <w:ind w:left="6934" w:hanging="180"/>
      </w:pPr>
      <w:rPr>
        <w:rFonts w:cs="Times New Roman"/>
      </w:rPr>
    </w:lvl>
  </w:abstractNum>
  <w:abstractNum w:abstractNumId="41" w15:restartNumberingAfterBreak="0">
    <w:nsid w:val="56C87B9D"/>
    <w:multiLevelType w:val="hybridMultilevel"/>
    <w:tmpl w:val="AA3A03E6"/>
    <w:lvl w:ilvl="0" w:tplc="080026DE">
      <w:start w:val="1"/>
      <w:numFmt w:val="decimal"/>
      <w:lvlText w:val="%1."/>
      <w:lvlJc w:val="left"/>
      <w:pPr>
        <w:ind w:left="1440" w:hanging="360"/>
      </w:pPr>
      <w:rPr>
        <w:rFonts w:cs="Times New Roman"/>
        <w:b w:val="0"/>
      </w:rPr>
    </w:lvl>
    <w:lvl w:ilvl="1" w:tplc="04080019">
      <w:start w:val="1"/>
      <w:numFmt w:val="lowerLetter"/>
      <w:lvlText w:val="%2."/>
      <w:lvlJc w:val="left"/>
      <w:pPr>
        <w:ind w:left="2160" w:hanging="360"/>
      </w:pPr>
      <w:rPr>
        <w:rFonts w:cs="Times New Roman"/>
      </w:rPr>
    </w:lvl>
    <w:lvl w:ilvl="2" w:tplc="0408001B">
      <w:start w:val="1"/>
      <w:numFmt w:val="lowerRoman"/>
      <w:lvlText w:val="%3."/>
      <w:lvlJc w:val="right"/>
      <w:pPr>
        <w:ind w:left="2880" w:hanging="180"/>
      </w:pPr>
      <w:rPr>
        <w:rFonts w:cs="Times New Roman"/>
      </w:rPr>
    </w:lvl>
    <w:lvl w:ilvl="3" w:tplc="0408000F">
      <w:start w:val="1"/>
      <w:numFmt w:val="decimal"/>
      <w:lvlText w:val="%4."/>
      <w:lvlJc w:val="left"/>
      <w:pPr>
        <w:ind w:left="3600" w:hanging="360"/>
      </w:pPr>
      <w:rPr>
        <w:rFonts w:cs="Times New Roman"/>
      </w:rPr>
    </w:lvl>
    <w:lvl w:ilvl="4" w:tplc="04080019">
      <w:start w:val="1"/>
      <w:numFmt w:val="lowerLetter"/>
      <w:lvlText w:val="%5."/>
      <w:lvlJc w:val="left"/>
      <w:pPr>
        <w:ind w:left="4320" w:hanging="360"/>
      </w:pPr>
      <w:rPr>
        <w:rFonts w:cs="Times New Roman"/>
      </w:rPr>
    </w:lvl>
    <w:lvl w:ilvl="5" w:tplc="0408001B">
      <w:start w:val="1"/>
      <w:numFmt w:val="lowerRoman"/>
      <w:lvlText w:val="%6."/>
      <w:lvlJc w:val="right"/>
      <w:pPr>
        <w:ind w:left="5040" w:hanging="180"/>
      </w:pPr>
      <w:rPr>
        <w:rFonts w:cs="Times New Roman"/>
      </w:rPr>
    </w:lvl>
    <w:lvl w:ilvl="6" w:tplc="0408000F">
      <w:start w:val="1"/>
      <w:numFmt w:val="decimal"/>
      <w:lvlText w:val="%7."/>
      <w:lvlJc w:val="left"/>
      <w:pPr>
        <w:ind w:left="5760" w:hanging="360"/>
      </w:pPr>
      <w:rPr>
        <w:rFonts w:cs="Times New Roman"/>
      </w:rPr>
    </w:lvl>
    <w:lvl w:ilvl="7" w:tplc="04080019">
      <w:start w:val="1"/>
      <w:numFmt w:val="lowerLetter"/>
      <w:lvlText w:val="%8."/>
      <w:lvlJc w:val="left"/>
      <w:pPr>
        <w:ind w:left="6480" w:hanging="360"/>
      </w:pPr>
      <w:rPr>
        <w:rFonts w:cs="Times New Roman"/>
      </w:rPr>
    </w:lvl>
    <w:lvl w:ilvl="8" w:tplc="0408001B">
      <w:start w:val="1"/>
      <w:numFmt w:val="lowerRoman"/>
      <w:lvlText w:val="%9."/>
      <w:lvlJc w:val="right"/>
      <w:pPr>
        <w:ind w:left="7200" w:hanging="180"/>
      </w:pPr>
      <w:rPr>
        <w:rFonts w:cs="Times New Roman"/>
      </w:rPr>
    </w:lvl>
  </w:abstractNum>
  <w:abstractNum w:abstractNumId="42" w15:restartNumberingAfterBreak="0">
    <w:nsid w:val="571578FC"/>
    <w:multiLevelType w:val="hybridMultilevel"/>
    <w:tmpl w:val="51661942"/>
    <w:lvl w:ilvl="0" w:tplc="4F62E2BC">
      <w:start w:val="1"/>
      <w:numFmt w:val="decimal"/>
      <w:lvlText w:val="%1."/>
      <w:lvlJc w:val="left"/>
      <w:pPr>
        <w:ind w:left="0" w:hanging="250"/>
      </w:pPr>
      <w:rPr>
        <w:rFonts w:ascii="Calibri" w:eastAsia="Times New Roman" w:hAnsi="Calibri" w:cs="Times New Roman" w:hint="default"/>
        <w:b/>
        <w:sz w:val="22"/>
        <w:szCs w:val="22"/>
      </w:rPr>
    </w:lvl>
    <w:lvl w:ilvl="1" w:tplc="3F5E4904">
      <w:start w:val="1"/>
      <w:numFmt w:val="bullet"/>
      <w:lvlText w:val="•"/>
      <w:lvlJc w:val="left"/>
      <w:pPr>
        <w:ind w:left="0" w:firstLine="0"/>
      </w:pPr>
    </w:lvl>
    <w:lvl w:ilvl="2" w:tplc="AEFEF8B6">
      <w:start w:val="1"/>
      <w:numFmt w:val="bullet"/>
      <w:lvlText w:val="•"/>
      <w:lvlJc w:val="left"/>
      <w:pPr>
        <w:ind w:left="0" w:firstLine="0"/>
      </w:pPr>
    </w:lvl>
    <w:lvl w:ilvl="3" w:tplc="EFD0A4D0">
      <w:start w:val="1"/>
      <w:numFmt w:val="bullet"/>
      <w:lvlText w:val="•"/>
      <w:lvlJc w:val="left"/>
      <w:pPr>
        <w:ind w:left="0" w:firstLine="0"/>
      </w:pPr>
    </w:lvl>
    <w:lvl w:ilvl="4" w:tplc="30D48774">
      <w:start w:val="1"/>
      <w:numFmt w:val="bullet"/>
      <w:lvlText w:val="•"/>
      <w:lvlJc w:val="left"/>
      <w:pPr>
        <w:ind w:left="0" w:firstLine="0"/>
      </w:pPr>
    </w:lvl>
    <w:lvl w:ilvl="5" w:tplc="04207F30">
      <w:start w:val="1"/>
      <w:numFmt w:val="bullet"/>
      <w:lvlText w:val="•"/>
      <w:lvlJc w:val="left"/>
      <w:pPr>
        <w:ind w:left="0" w:firstLine="0"/>
      </w:pPr>
    </w:lvl>
    <w:lvl w:ilvl="6" w:tplc="F0B87FE0">
      <w:start w:val="1"/>
      <w:numFmt w:val="bullet"/>
      <w:lvlText w:val="•"/>
      <w:lvlJc w:val="left"/>
      <w:pPr>
        <w:ind w:left="0" w:firstLine="0"/>
      </w:pPr>
    </w:lvl>
    <w:lvl w:ilvl="7" w:tplc="40C0891E">
      <w:start w:val="1"/>
      <w:numFmt w:val="bullet"/>
      <w:lvlText w:val="•"/>
      <w:lvlJc w:val="left"/>
      <w:pPr>
        <w:ind w:left="0" w:firstLine="0"/>
      </w:pPr>
    </w:lvl>
    <w:lvl w:ilvl="8" w:tplc="D6B2185C">
      <w:start w:val="1"/>
      <w:numFmt w:val="bullet"/>
      <w:lvlText w:val="•"/>
      <w:lvlJc w:val="left"/>
      <w:pPr>
        <w:ind w:left="0" w:firstLine="0"/>
      </w:pPr>
    </w:lvl>
  </w:abstractNum>
  <w:abstractNum w:abstractNumId="43" w15:restartNumberingAfterBreak="0">
    <w:nsid w:val="57D8481F"/>
    <w:multiLevelType w:val="hybridMultilevel"/>
    <w:tmpl w:val="02306E26"/>
    <w:lvl w:ilvl="0" w:tplc="1B7E1FD2">
      <w:start w:val="1"/>
      <w:numFmt w:val="decimal"/>
      <w:lvlText w:val="(%1)"/>
      <w:lvlJc w:val="left"/>
      <w:pPr>
        <w:ind w:left="1174" w:hanging="360"/>
      </w:pPr>
      <w:rPr>
        <w:rFonts w:ascii="Calibri" w:eastAsia="Times New Roman" w:hAnsi="Calibri" w:cs="Times New Roman" w:hint="default"/>
        <w:sz w:val="22"/>
        <w:szCs w:val="22"/>
      </w:rPr>
    </w:lvl>
    <w:lvl w:ilvl="1" w:tplc="04080019">
      <w:start w:val="1"/>
      <w:numFmt w:val="lowerLetter"/>
      <w:lvlText w:val="%2."/>
      <w:lvlJc w:val="left"/>
      <w:pPr>
        <w:ind w:left="1894" w:hanging="360"/>
      </w:pPr>
      <w:rPr>
        <w:rFonts w:cs="Times New Roman"/>
      </w:rPr>
    </w:lvl>
    <w:lvl w:ilvl="2" w:tplc="0408001B">
      <w:start w:val="1"/>
      <w:numFmt w:val="lowerRoman"/>
      <w:lvlText w:val="%3."/>
      <w:lvlJc w:val="right"/>
      <w:pPr>
        <w:ind w:left="2614" w:hanging="180"/>
      </w:pPr>
      <w:rPr>
        <w:rFonts w:cs="Times New Roman"/>
      </w:rPr>
    </w:lvl>
    <w:lvl w:ilvl="3" w:tplc="0408000F">
      <w:start w:val="1"/>
      <w:numFmt w:val="decimal"/>
      <w:lvlText w:val="%4."/>
      <w:lvlJc w:val="left"/>
      <w:pPr>
        <w:ind w:left="3334" w:hanging="360"/>
      </w:pPr>
      <w:rPr>
        <w:rFonts w:cs="Times New Roman"/>
      </w:rPr>
    </w:lvl>
    <w:lvl w:ilvl="4" w:tplc="04080019">
      <w:start w:val="1"/>
      <w:numFmt w:val="lowerLetter"/>
      <w:lvlText w:val="%5."/>
      <w:lvlJc w:val="left"/>
      <w:pPr>
        <w:ind w:left="4054" w:hanging="360"/>
      </w:pPr>
      <w:rPr>
        <w:rFonts w:cs="Times New Roman"/>
      </w:rPr>
    </w:lvl>
    <w:lvl w:ilvl="5" w:tplc="0408001B">
      <w:start w:val="1"/>
      <w:numFmt w:val="lowerRoman"/>
      <w:lvlText w:val="%6."/>
      <w:lvlJc w:val="right"/>
      <w:pPr>
        <w:ind w:left="4774" w:hanging="180"/>
      </w:pPr>
      <w:rPr>
        <w:rFonts w:cs="Times New Roman"/>
      </w:rPr>
    </w:lvl>
    <w:lvl w:ilvl="6" w:tplc="0408000F">
      <w:start w:val="1"/>
      <w:numFmt w:val="decimal"/>
      <w:lvlText w:val="%7."/>
      <w:lvlJc w:val="left"/>
      <w:pPr>
        <w:ind w:left="5494" w:hanging="360"/>
      </w:pPr>
      <w:rPr>
        <w:rFonts w:cs="Times New Roman"/>
      </w:rPr>
    </w:lvl>
    <w:lvl w:ilvl="7" w:tplc="04080019">
      <w:start w:val="1"/>
      <w:numFmt w:val="lowerLetter"/>
      <w:lvlText w:val="%8."/>
      <w:lvlJc w:val="left"/>
      <w:pPr>
        <w:ind w:left="6214" w:hanging="360"/>
      </w:pPr>
      <w:rPr>
        <w:rFonts w:cs="Times New Roman"/>
      </w:rPr>
    </w:lvl>
    <w:lvl w:ilvl="8" w:tplc="0408001B">
      <w:start w:val="1"/>
      <w:numFmt w:val="lowerRoman"/>
      <w:lvlText w:val="%9."/>
      <w:lvlJc w:val="right"/>
      <w:pPr>
        <w:ind w:left="6934" w:hanging="180"/>
      </w:pPr>
      <w:rPr>
        <w:rFonts w:cs="Times New Roman"/>
      </w:rPr>
    </w:lvl>
  </w:abstractNum>
  <w:abstractNum w:abstractNumId="44" w15:restartNumberingAfterBreak="0">
    <w:nsid w:val="5BEA76FA"/>
    <w:multiLevelType w:val="hybridMultilevel"/>
    <w:tmpl w:val="6B82C43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5" w15:restartNumberingAfterBreak="0">
    <w:nsid w:val="5C16068E"/>
    <w:multiLevelType w:val="hybridMultilevel"/>
    <w:tmpl w:val="D676E3D8"/>
    <w:lvl w:ilvl="0" w:tplc="9C387BB0">
      <w:start w:val="1"/>
      <w:numFmt w:val="lowerRoman"/>
      <w:lvlText w:val="(%1)"/>
      <w:lvlJc w:val="left"/>
      <w:pPr>
        <w:ind w:left="117" w:hanging="360"/>
      </w:pPr>
      <w:rPr>
        <w:rFonts w:ascii="Calibri" w:eastAsia="Times New Roman" w:hAnsi="Calibri" w:cs="Times New Roman" w:hint="default"/>
        <w:b/>
        <w:spacing w:val="-1"/>
        <w:w w:val="99"/>
        <w:sz w:val="22"/>
        <w:szCs w:val="22"/>
      </w:rPr>
    </w:lvl>
    <w:lvl w:ilvl="1" w:tplc="04080019">
      <w:start w:val="1"/>
      <w:numFmt w:val="lowerLetter"/>
      <w:lvlText w:val="%2."/>
      <w:lvlJc w:val="left"/>
      <w:pPr>
        <w:ind w:left="837" w:hanging="360"/>
      </w:pPr>
    </w:lvl>
    <w:lvl w:ilvl="2" w:tplc="0408001B" w:tentative="1">
      <w:start w:val="1"/>
      <w:numFmt w:val="lowerRoman"/>
      <w:lvlText w:val="%3."/>
      <w:lvlJc w:val="right"/>
      <w:pPr>
        <w:ind w:left="1557" w:hanging="180"/>
      </w:pPr>
    </w:lvl>
    <w:lvl w:ilvl="3" w:tplc="0408000F" w:tentative="1">
      <w:start w:val="1"/>
      <w:numFmt w:val="decimal"/>
      <w:lvlText w:val="%4."/>
      <w:lvlJc w:val="left"/>
      <w:pPr>
        <w:ind w:left="2277" w:hanging="360"/>
      </w:pPr>
    </w:lvl>
    <w:lvl w:ilvl="4" w:tplc="04080019" w:tentative="1">
      <w:start w:val="1"/>
      <w:numFmt w:val="lowerLetter"/>
      <w:lvlText w:val="%5."/>
      <w:lvlJc w:val="left"/>
      <w:pPr>
        <w:ind w:left="2997" w:hanging="360"/>
      </w:pPr>
    </w:lvl>
    <w:lvl w:ilvl="5" w:tplc="0408001B" w:tentative="1">
      <w:start w:val="1"/>
      <w:numFmt w:val="lowerRoman"/>
      <w:lvlText w:val="%6."/>
      <w:lvlJc w:val="right"/>
      <w:pPr>
        <w:ind w:left="3717" w:hanging="180"/>
      </w:pPr>
    </w:lvl>
    <w:lvl w:ilvl="6" w:tplc="0408000F" w:tentative="1">
      <w:start w:val="1"/>
      <w:numFmt w:val="decimal"/>
      <w:lvlText w:val="%7."/>
      <w:lvlJc w:val="left"/>
      <w:pPr>
        <w:ind w:left="4437" w:hanging="360"/>
      </w:pPr>
    </w:lvl>
    <w:lvl w:ilvl="7" w:tplc="04080019" w:tentative="1">
      <w:start w:val="1"/>
      <w:numFmt w:val="lowerLetter"/>
      <w:lvlText w:val="%8."/>
      <w:lvlJc w:val="left"/>
      <w:pPr>
        <w:ind w:left="5157" w:hanging="360"/>
      </w:pPr>
    </w:lvl>
    <w:lvl w:ilvl="8" w:tplc="0408001B" w:tentative="1">
      <w:start w:val="1"/>
      <w:numFmt w:val="lowerRoman"/>
      <w:lvlText w:val="%9."/>
      <w:lvlJc w:val="right"/>
      <w:pPr>
        <w:ind w:left="5877" w:hanging="180"/>
      </w:pPr>
    </w:lvl>
  </w:abstractNum>
  <w:abstractNum w:abstractNumId="46" w15:restartNumberingAfterBreak="0">
    <w:nsid w:val="5CFB5E96"/>
    <w:multiLevelType w:val="hybridMultilevel"/>
    <w:tmpl w:val="C122C3F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7" w15:restartNumberingAfterBreak="0">
    <w:nsid w:val="616D535C"/>
    <w:multiLevelType w:val="hybridMultilevel"/>
    <w:tmpl w:val="8264C77C"/>
    <w:lvl w:ilvl="0" w:tplc="26E2F658">
      <w:start w:val="1"/>
      <w:numFmt w:val="lowerRoman"/>
      <w:lvlText w:val="%1)"/>
      <w:lvlJc w:val="left"/>
      <w:pPr>
        <w:ind w:left="1146" w:hanging="360"/>
      </w:pPr>
      <w:rPr>
        <w:rFonts w:cs="Times New Roman" w:hint="default"/>
        <w:b/>
        <w:spacing w:val="-1"/>
        <w:sz w:val="22"/>
        <w:szCs w:val="22"/>
      </w:rPr>
    </w:lvl>
    <w:lvl w:ilvl="1" w:tplc="04080019">
      <w:start w:val="1"/>
      <w:numFmt w:val="lowerLetter"/>
      <w:lvlText w:val="%2."/>
      <w:lvlJc w:val="left"/>
      <w:pPr>
        <w:ind w:left="1866" w:hanging="360"/>
      </w:pPr>
      <w:rPr>
        <w:rFonts w:cs="Times New Roman"/>
      </w:rPr>
    </w:lvl>
    <w:lvl w:ilvl="2" w:tplc="0408001B">
      <w:start w:val="1"/>
      <w:numFmt w:val="lowerRoman"/>
      <w:lvlText w:val="%3."/>
      <w:lvlJc w:val="right"/>
      <w:pPr>
        <w:ind w:left="2586" w:hanging="180"/>
      </w:pPr>
      <w:rPr>
        <w:rFonts w:cs="Times New Roman"/>
      </w:rPr>
    </w:lvl>
    <w:lvl w:ilvl="3" w:tplc="0408000F">
      <w:start w:val="1"/>
      <w:numFmt w:val="decimal"/>
      <w:lvlText w:val="%4."/>
      <w:lvlJc w:val="left"/>
      <w:pPr>
        <w:ind w:left="3306" w:hanging="360"/>
      </w:pPr>
      <w:rPr>
        <w:rFonts w:cs="Times New Roman"/>
      </w:rPr>
    </w:lvl>
    <w:lvl w:ilvl="4" w:tplc="04080019">
      <w:start w:val="1"/>
      <w:numFmt w:val="lowerLetter"/>
      <w:lvlText w:val="%5."/>
      <w:lvlJc w:val="left"/>
      <w:pPr>
        <w:ind w:left="4026" w:hanging="360"/>
      </w:pPr>
      <w:rPr>
        <w:rFonts w:cs="Times New Roman"/>
      </w:rPr>
    </w:lvl>
    <w:lvl w:ilvl="5" w:tplc="0408001B">
      <w:start w:val="1"/>
      <w:numFmt w:val="lowerRoman"/>
      <w:lvlText w:val="%6."/>
      <w:lvlJc w:val="right"/>
      <w:pPr>
        <w:ind w:left="4746" w:hanging="180"/>
      </w:pPr>
      <w:rPr>
        <w:rFonts w:cs="Times New Roman"/>
      </w:rPr>
    </w:lvl>
    <w:lvl w:ilvl="6" w:tplc="0408000F">
      <w:start w:val="1"/>
      <w:numFmt w:val="decimal"/>
      <w:lvlText w:val="%7."/>
      <w:lvlJc w:val="left"/>
      <w:pPr>
        <w:ind w:left="5466" w:hanging="360"/>
      </w:pPr>
      <w:rPr>
        <w:rFonts w:cs="Times New Roman"/>
      </w:rPr>
    </w:lvl>
    <w:lvl w:ilvl="7" w:tplc="04080019">
      <w:start w:val="1"/>
      <w:numFmt w:val="lowerLetter"/>
      <w:lvlText w:val="%8."/>
      <w:lvlJc w:val="left"/>
      <w:pPr>
        <w:ind w:left="6186" w:hanging="360"/>
      </w:pPr>
      <w:rPr>
        <w:rFonts w:cs="Times New Roman"/>
      </w:rPr>
    </w:lvl>
    <w:lvl w:ilvl="8" w:tplc="0408001B">
      <w:start w:val="1"/>
      <w:numFmt w:val="lowerRoman"/>
      <w:lvlText w:val="%9."/>
      <w:lvlJc w:val="right"/>
      <w:pPr>
        <w:ind w:left="6906" w:hanging="180"/>
      </w:pPr>
      <w:rPr>
        <w:rFonts w:cs="Times New Roman"/>
      </w:rPr>
    </w:lvl>
  </w:abstractNum>
  <w:abstractNum w:abstractNumId="48" w15:restartNumberingAfterBreak="0">
    <w:nsid w:val="63F63085"/>
    <w:multiLevelType w:val="hybridMultilevel"/>
    <w:tmpl w:val="2BE4357A"/>
    <w:lvl w:ilvl="0" w:tplc="119CDA2C">
      <w:start w:val="1"/>
      <w:numFmt w:val="decimal"/>
      <w:lvlText w:val="%1)"/>
      <w:lvlJc w:val="left"/>
      <w:pPr>
        <w:ind w:left="1571" w:hanging="360"/>
      </w:pPr>
      <w:rPr>
        <w:rFonts w:cs="Times New Roman"/>
        <w:b/>
      </w:rPr>
    </w:lvl>
    <w:lvl w:ilvl="1" w:tplc="04080019">
      <w:start w:val="1"/>
      <w:numFmt w:val="lowerLetter"/>
      <w:lvlText w:val="%2."/>
      <w:lvlJc w:val="left"/>
      <w:pPr>
        <w:ind w:left="2291" w:hanging="360"/>
      </w:pPr>
      <w:rPr>
        <w:rFonts w:cs="Times New Roman"/>
      </w:rPr>
    </w:lvl>
    <w:lvl w:ilvl="2" w:tplc="0408001B">
      <w:start w:val="1"/>
      <w:numFmt w:val="lowerRoman"/>
      <w:lvlText w:val="%3."/>
      <w:lvlJc w:val="right"/>
      <w:pPr>
        <w:ind w:left="3011" w:hanging="180"/>
      </w:pPr>
      <w:rPr>
        <w:rFonts w:cs="Times New Roman"/>
      </w:rPr>
    </w:lvl>
    <w:lvl w:ilvl="3" w:tplc="0408000F">
      <w:start w:val="1"/>
      <w:numFmt w:val="decimal"/>
      <w:lvlText w:val="%4."/>
      <w:lvlJc w:val="left"/>
      <w:pPr>
        <w:ind w:left="3731" w:hanging="360"/>
      </w:pPr>
      <w:rPr>
        <w:rFonts w:cs="Times New Roman"/>
      </w:rPr>
    </w:lvl>
    <w:lvl w:ilvl="4" w:tplc="04080019">
      <w:start w:val="1"/>
      <w:numFmt w:val="lowerLetter"/>
      <w:lvlText w:val="%5."/>
      <w:lvlJc w:val="left"/>
      <w:pPr>
        <w:ind w:left="4451" w:hanging="360"/>
      </w:pPr>
      <w:rPr>
        <w:rFonts w:cs="Times New Roman"/>
      </w:rPr>
    </w:lvl>
    <w:lvl w:ilvl="5" w:tplc="0408001B">
      <w:start w:val="1"/>
      <w:numFmt w:val="lowerRoman"/>
      <w:lvlText w:val="%6."/>
      <w:lvlJc w:val="right"/>
      <w:pPr>
        <w:ind w:left="5171" w:hanging="180"/>
      </w:pPr>
      <w:rPr>
        <w:rFonts w:cs="Times New Roman"/>
      </w:rPr>
    </w:lvl>
    <w:lvl w:ilvl="6" w:tplc="0408000F">
      <w:start w:val="1"/>
      <w:numFmt w:val="decimal"/>
      <w:lvlText w:val="%7."/>
      <w:lvlJc w:val="left"/>
      <w:pPr>
        <w:ind w:left="5891" w:hanging="360"/>
      </w:pPr>
      <w:rPr>
        <w:rFonts w:cs="Times New Roman"/>
      </w:rPr>
    </w:lvl>
    <w:lvl w:ilvl="7" w:tplc="04080019">
      <w:start w:val="1"/>
      <w:numFmt w:val="lowerLetter"/>
      <w:lvlText w:val="%8."/>
      <w:lvlJc w:val="left"/>
      <w:pPr>
        <w:ind w:left="6611" w:hanging="360"/>
      </w:pPr>
      <w:rPr>
        <w:rFonts w:cs="Times New Roman"/>
      </w:rPr>
    </w:lvl>
    <w:lvl w:ilvl="8" w:tplc="0408001B">
      <w:start w:val="1"/>
      <w:numFmt w:val="lowerRoman"/>
      <w:lvlText w:val="%9."/>
      <w:lvlJc w:val="right"/>
      <w:pPr>
        <w:ind w:left="7331" w:hanging="180"/>
      </w:pPr>
      <w:rPr>
        <w:rFonts w:cs="Times New Roman"/>
      </w:rPr>
    </w:lvl>
  </w:abstractNum>
  <w:abstractNum w:abstractNumId="49" w15:restartNumberingAfterBreak="0">
    <w:nsid w:val="64600D67"/>
    <w:multiLevelType w:val="hybridMultilevel"/>
    <w:tmpl w:val="D79C0316"/>
    <w:lvl w:ilvl="0" w:tplc="A296067E">
      <w:start w:val="1"/>
      <w:numFmt w:val="decimal"/>
      <w:lvlText w:val="%1)"/>
      <w:lvlJc w:val="left"/>
      <w:pPr>
        <w:ind w:left="0" w:hanging="360"/>
      </w:pPr>
      <w:rPr>
        <w:rFonts w:cs="Times New Roman"/>
        <w:b/>
        <w:sz w:val="22"/>
        <w:szCs w:val="22"/>
      </w:rPr>
    </w:lvl>
    <w:lvl w:ilvl="1" w:tplc="044643BE">
      <w:start w:val="1"/>
      <w:numFmt w:val="bullet"/>
      <w:lvlText w:val="•"/>
      <w:lvlJc w:val="left"/>
      <w:pPr>
        <w:ind w:left="0" w:firstLine="0"/>
      </w:pPr>
    </w:lvl>
    <w:lvl w:ilvl="2" w:tplc="1FECE734">
      <w:start w:val="1"/>
      <w:numFmt w:val="bullet"/>
      <w:lvlText w:val="•"/>
      <w:lvlJc w:val="left"/>
      <w:pPr>
        <w:ind w:left="0" w:firstLine="0"/>
      </w:pPr>
    </w:lvl>
    <w:lvl w:ilvl="3" w:tplc="5CFCC472">
      <w:start w:val="1"/>
      <w:numFmt w:val="bullet"/>
      <w:lvlText w:val="•"/>
      <w:lvlJc w:val="left"/>
      <w:pPr>
        <w:ind w:left="0" w:firstLine="0"/>
      </w:pPr>
    </w:lvl>
    <w:lvl w:ilvl="4" w:tplc="FEE2BBAA">
      <w:start w:val="1"/>
      <w:numFmt w:val="bullet"/>
      <w:lvlText w:val="•"/>
      <w:lvlJc w:val="left"/>
      <w:pPr>
        <w:ind w:left="0" w:firstLine="0"/>
      </w:pPr>
    </w:lvl>
    <w:lvl w:ilvl="5" w:tplc="E36A181C">
      <w:start w:val="1"/>
      <w:numFmt w:val="bullet"/>
      <w:lvlText w:val="•"/>
      <w:lvlJc w:val="left"/>
      <w:pPr>
        <w:ind w:left="0" w:firstLine="0"/>
      </w:pPr>
    </w:lvl>
    <w:lvl w:ilvl="6" w:tplc="67DE355C">
      <w:start w:val="1"/>
      <w:numFmt w:val="bullet"/>
      <w:lvlText w:val="•"/>
      <w:lvlJc w:val="left"/>
      <w:pPr>
        <w:ind w:left="0" w:firstLine="0"/>
      </w:pPr>
    </w:lvl>
    <w:lvl w:ilvl="7" w:tplc="579A4ACC">
      <w:start w:val="1"/>
      <w:numFmt w:val="bullet"/>
      <w:lvlText w:val="•"/>
      <w:lvlJc w:val="left"/>
      <w:pPr>
        <w:ind w:left="0" w:firstLine="0"/>
      </w:pPr>
    </w:lvl>
    <w:lvl w:ilvl="8" w:tplc="F5AC6B14">
      <w:start w:val="1"/>
      <w:numFmt w:val="bullet"/>
      <w:lvlText w:val="•"/>
      <w:lvlJc w:val="left"/>
      <w:pPr>
        <w:ind w:left="0" w:firstLine="0"/>
      </w:pPr>
    </w:lvl>
  </w:abstractNum>
  <w:abstractNum w:abstractNumId="50" w15:restartNumberingAfterBreak="0">
    <w:nsid w:val="64BF361F"/>
    <w:multiLevelType w:val="hybridMultilevel"/>
    <w:tmpl w:val="87C2BF6A"/>
    <w:lvl w:ilvl="0" w:tplc="0408001B">
      <w:start w:val="1"/>
      <w:numFmt w:val="lowerRoman"/>
      <w:lvlText w:val="%1."/>
      <w:lvlJc w:val="right"/>
      <w:pPr>
        <w:ind w:left="1146" w:hanging="360"/>
      </w:pPr>
      <w:rPr>
        <w:rFonts w:cs="Times New Roman"/>
      </w:rPr>
    </w:lvl>
    <w:lvl w:ilvl="1" w:tplc="04080019">
      <w:start w:val="1"/>
      <w:numFmt w:val="lowerLetter"/>
      <w:lvlText w:val="%2."/>
      <w:lvlJc w:val="left"/>
      <w:pPr>
        <w:ind w:left="1866" w:hanging="360"/>
      </w:pPr>
      <w:rPr>
        <w:rFonts w:cs="Times New Roman"/>
      </w:rPr>
    </w:lvl>
    <w:lvl w:ilvl="2" w:tplc="0408001B">
      <w:start w:val="1"/>
      <w:numFmt w:val="lowerRoman"/>
      <w:lvlText w:val="%3."/>
      <w:lvlJc w:val="right"/>
      <w:pPr>
        <w:ind w:left="2586" w:hanging="180"/>
      </w:pPr>
      <w:rPr>
        <w:rFonts w:cs="Times New Roman"/>
      </w:rPr>
    </w:lvl>
    <w:lvl w:ilvl="3" w:tplc="0408000F">
      <w:start w:val="1"/>
      <w:numFmt w:val="decimal"/>
      <w:lvlText w:val="%4."/>
      <w:lvlJc w:val="left"/>
      <w:pPr>
        <w:ind w:left="3306" w:hanging="360"/>
      </w:pPr>
      <w:rPr>
        <w:rFonts w:cs="Times New Roman"/>
      </w:rPr>
    </w:lvl>
    <w:lvl w:ilvl="4" w:tplc="04080019">
      <w:start w:val="1"/>
      <w:numFmt w:val="lowerLetter"/>
      <w:lvlText w:val="%5."/>
      <w:lvlJc w:val="left"/>
      <w:pPr>
        <w:ind w:left="4026" w:hanging="360"/>
      </w:pPr>
      <w:rPr>
        <w:rFonts w:cs="Times New Roman"/>
      </w:rPr>
    </w:lvl>
    <w:lvl w:ilvl="5" w:tplc="0408001B">
      <w:start w:val="1"/>
      <w:numFmt w:val="lowerRoman"/>
      <w:lvlText w:val="%6."/>
      <w:lvlJc w:val="right"/>
      <w:pPr>
        <w:ind w:left="4746" w:hanging="180"/>
      </w:pPr>
      <w:rPr>
        <w:rFonts w:cs="Times New Roman"/>
      </w:rPr>
    </w:lvl>
    <w:lvl w:ilvl="6" w:tplc="0408000F">
      <w:start w:val="1"/>
      <w:numFmt w:val="decimal"/>
      <w:lvlText w:val="%7."/>
      <w:lvlJc w:val="left"/>
      <w:pPr>
        <w:ind w:left="5466" w:hanging="360"/>
      </w:pPr>
      <w:rPr>
        <w:rFonts w:cs="Times New Roman"/>
      </w:rPr>
    </w:lvl>
    <w:lvl w:ilvl="7" w:tplc="04080019">
      <w:start w:val="1"/>
      <w:numFmt w:val="lowerLetter"/>
      <w:lvlText w:val="%8."/>
      <w:lvlJc w:val="left"/>
      <w:pPr>
        <w:ind w:left="6186" w:hanging="360"/>
      </w:pPr>
      <w:rPr>
        <w:rFonts w:cs="Times New Roman"/>
      </w:rPr>
    </w:lvl>
    <w:lvl w:ilvl="8" w:tplc="0408001B">
      <w:start w:val="1"/>
      <w:numFmt w:val="lowerRoman"/>
      <w:lvlText w:val="%9."/>
      <w:lvlJc w:val="right"/>
      <w:pPr>
        <w:ind w:left="6906" w:hanging="180"/>
      </w:pPr>
      <w:rPr>
        <w:rFonts w:cs="Times New Roman"/>
      </w:rPr>
    </w:lvl>
  </w:abstractNum>
  <w:abstractNum w:abstractNumId="51" w15:restartNumberingAfterBreak="0">
    <w:nsid w:val="692A4698"/>
    <w:multiLevelType w:val="hybridMultilevel"/>
    <w:tmpl w:val="4AF86E2A"/>
    <w:lvl w:ilvl="0" w:tplc="04080011">
      <w:start w:val="1"/>
      <w:numFmt w:val="decimal"/>
      <w:lvlText w:val="%1)"/>
      <w:lvlJc w:val="left"/>
      <w:pPr>
        <w:ind w:left="1005" w:hanging="360"/>
      </w:pPr>
      <w:rPr>
        <w:rFonts w:cs="Times New Roman"/>
        <w:b/>
      </w:rPr>
    </w:lvl>
    <w:lvl w:ilvl="1" w:tplc="04080019">
      <w:start w:val="1"/>
      <w:numFmt w:val="lowerLetter"/>
      <w:lvlText w:val="%2."/>
      <w:lvlJc w:val="left"/>
      <w:pPr>
        <w:ind w:left="1725" w:hanging="360"/>
      </w:pPr>
      <w:rPr>
        <w:rFonts w:cs="Times New Roman"/>
      </w:rPr>
    </w:lvl>
    <w:lvl w:ilvl="2" w:tplc="0408001B">
      <w:start w:val="1"/>
      <w:numFmt w:val="lowerRoman"/>
      <w:lvlText w:val="%3."/>
      <w:lvlJc w:val="right"/>
      <w:pPr>
        <w:ind w:left="2445" w:hanging="180"/>
      </w:pPr>
      <w:rPr>
        <w:rFonts w:cs="Times New Roman"/>
      </w:rPr>
    </w:lvl>
    <w:lvl w:ilvl="3" w:tplc="0408000F">
      <w:start w:val="1"/>
      <w:numFmt w:val="decimal"/>
      <w:lvlText w:val="%4."/>
      <w:lvlJc w:val="left"/>
      <w:pPr>
        <w:ind w:left="3165" w:hanging="360"/>
      </w:pPr>
      <w:rPr>
        <w:rFonts w:cs="Times New Roman"/>
      </w:rPr>
    </w:lvl>
    <w:lvl w:ilvl="4" w:tplc="04080019">
      <w:start w:val="1"/>
      <w:numFmt w:val="lowerLetter"/>
      <w:lvlText w:val="%5."/>
      <w:lvlJc w:val="left"/>
      <w:pPr>
        <w:ind w:left="3885" w:hanging="360"/>
      </w:pPr>
      <w:rPr>
        <w:rFonts w:cs="Times New Roman"/>
      </w:rPr>
    </w:lvl>
    <w:lvl w:ilvl="5" w:tplc="0408001B">
      <w:start w:val="1"/>
      <w:numFmt w:val="lowerRoman"/>
      <w:lvlText w:val="%6."/>
      <w:lvlJc w:val="right"/>
      <w:pPr>
        <w:ind w:left="4605" w:hanging="180"/>
      </w:pPr>
      <w:rPr>
        <w:rFonts w:cs="Times New Roman"/>
      </w:rPr>
    </w:lvl>
    <w:lvl w:ilvl="6" w:tplc="0408000F">
      <w:start w:val="1"/>
      <w:numFmt w:val="decimal"/>
      <w:lvlText w:val="%7."/>
      <w:lvlJc w:val="left"/>
      <w:pPr>
        <w:ind w:left="5325" w:hanging="360"/>
      </w:pPr>
      <w:rPr>
        <w:rFonts w:cs="Times New Roman"/>
      </w:rPr>
    </w:lvl>
    <w:lvl w:ilvl="7" w:tplc="04080019">
      <w:start w:val="1"/>
      <w:numFmt w:val="lowerLetter"/>
      <w:lvlText w:val="%8."/>
      <w:lvlJc w:val="left"/>
      <w:pPr>
        <w:ind w:left="6045" w:hanging="360"/>
      </w:pPr>
      <w:rPr>
        <w:rFonts w:cs="Times New Roman"/>
      </w:rPr>
    </w:lvl>
    <w:lvl w:ilvl="8" w:tplc="0408001B">
      <w:start w:val="1"/>
      <w:numFmt w:val="lowerRoman"/>
      <w:lvlText w:val="%9."/>
      <w:lvlJc w:val="right"/>
      <w:pPr>
        <w:ind w:left="6765" w:hanging="180"/>
      </w:pPr>
      <w:rPr>
        <w:rFonts w:cs="Times New Roman"/>
      </w:rPr>
    </w:lvl>
  </w:abstractNum>
  <w:abstractNum w:abstractNumId="52" w15:restartNumberingAfterBreak="0">
    <w:nsid w:val="6B2E003C"/>
    <w:multiLevelType w:val="hybridMultilevel"/>
    <w:tmpl w:val="40BE26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6DC5683B"/>
    <w:multiLevelType w:val="hybridMultilevel"/>
    <w:tmpl w:val="BE36902C"/>
    <w:lvl w:ilvl="0" w:tplc="04080001">
      <w:start w:val="1"/>
      <w:numFmt w:val="bullet"/>
      <w:lvlText w:val=""/>
      <w:lvlJc w:val="left"/>
      <w:pPr>
        <w:ind w:left="1174" w:hanging="360"/>
      </w:pPr>
      <w:rPr>
        <w:rFonts w:ascii="Symbol" w:hAnsi="Symbol" w:hint="default"/>
      </w:rPr>
    </w:lvl>
    <w:lvl w:ilvl="1" w:tplc="04080003">
      <w:start w:val="1"/>
      <w:numFmt w:val="bullet"/>
      <w:lvlText w:val="o"/>
      <w:lvlJc w:val="left"/>
      <w:pPr>
        <w:ind w:left="1894" w:hanging="360"/>
      </w:pPr>
      <w:rPr>
        <w:rFonts w:ascii="Courier New" w:hAnsi="Courier New" w:cs="Times New Roman" w:hint="default"/>
      </w:rPr>
    </w:lvl>
    <w:lvl w:ilvl="2" w:tplc="04080005">
      <w:start w:val="1"/>
      <w:numFmt w:val="bullet"/>
      <w:lvlText w:val=""/>
      <w:lvlJc w:val="left"/>
      <w:pPr>
        <w:ind w:left="2614" w:hanging="360"/>
      </w:pPr>
      <w:rPr>
        <w:rFonts w:ascii="Wingdings" w:hAnsi="Wingdings" w:hint="default"/>
      </w:rPr>
    </w:lvl>
    <w:lvl w:ilvl="3" w:tplc="04080001">
      <w:start w:val="1"/>
      <w:numFmt w:val="bullet"/>
      <w:lvlText w:val=""/>
      <w:lvlJc w:val="left"/>
      <w:pPr>
        <w:ind w:left="3334" w:hanging="360"/>
      </w:pPr>
      <w:rPr>
        <w:rFonts w:ascii="Symbol" w:hAnsi="Symbol" w:hint="default"/>
      </w:rPr>
    </w:lvl>
    <w:lvl w:ilvl="4" w:tplc="04080003">
      <w:start w:val="1"/>
      <w:numFmt w:val="bullet"/>
      <w:lvlText w:val="o"/>
      <w:lvlJc w:val="left"/>
      <w:pPr>
        <w:ind w:left="4054" w:hanging="360"/>
      </w:pPr>
      <w:rPr>
        <w:rFonts w:ascii="Courier New" w:hAnsi="Courier New" w:cs="Times New Roman" w:hint="default"/>
      </w:rPr>
    </w:lvl>
    <w:lvl w:ilvl="5" w:tplc="04080005">
      <w:start w:val="1"/>
      <w:numFmt w:val="bullet"/>
      <w:lvlText w:val=""/>
      <w:lvlJc w:val="left"/>
      <w:pPr>
        <w:ind w:left="4774" w:hanging="360"/>
      </w:pPr>
      <w:rPr>
        <w:rFonts w:ascii="Wingdings" w:hAnsi="Wingdings" w:hint="default"/>
      </w:rPr>
    </w:lvl>
    <w:lvl w:ilvl="6" w:tplc="04080001">
      <w:start w:val="1"/>
      <w:numFmt w:val="bullet"/>
      <w:lvlText w:val=""/>
      <w:lvlJc w:val="left"/>
      <w:pPr>
        <w:ind w:left="5494" w:hanging="360"/>
      </w:pPr>
      <w:rPr>
        <w:rFonts w:ascii="Symbol" w:hAnsi="Symbol" w:hint="default"/>
      </w:rPr>
    </w:lvl>
    <w:lvl w:ilvl="7" w:tplc="04080003">
      <w:start w:val="1"/>
      <w:numFmt w:val="bullet"/>
      <w:lvlText w:val="o"/>
      <w:lvlJc w:val="left"/>
      <w:pPr>
        <w:ind w:left="6214" w:hanging="360"/>
      </w:pPr>
      <w:rPr>
        <w:rFonts w:ascii="Courier New" w:hAnsi="Courier New" w:cs="Times New Roman" w:hint="default"/>
      </w:rPr>
    </w:lvl>
    <w:lvl w:ilvl="8" w:tplc="04080005">
      <w:start w:val="1"/>
      <w:numFmt w:val="bullet"/>
      <w:lvlText w:val=""/>
      <w:lvlJc w:val="left"/>
      <w:pPr>
        <w:ind w:left="6934" w:hanging="360"/>
      </w:pPr>
      <w:rPr>
        <w:rFonts w:ascii="Wingdings" w:hAnsi="Wingdings" w:hint="default"/>
      </w:rPr>
    </w:lvl>
  </w:abstractNum>
  <w:abstractNum w:abstractNumId="54" w15:restartNumberingAfterBreak="0">
    <w:nsid w:val="6DE115C1"/>
    <w:multiLevelType w:val="hybridMultilevel"/>
    <w:tmpl w:val="6478C27A"/>
    <w:lvl w:ilvl="0" w:tplc="04080001">
      <w:start w:val="1"/>
      <w:numFmt w:val="bullet"/>
      <w:lvlText w:val=""/>
      <w:lvlJc w:val="left"/>
      <w:pPr>
        <w:ind w:left="1174" w:hanging="360"/>
      </w:pPr>
      <w:rPr>
        <w:rFonts w:ascii="Symbol" w:hAnsi="Symbol" w:hint="default"/>
      </w:rPr>
    </w:lvl>
    <w:lvl w:ilvl="1" w:tplc="04080003">
      <w:start w:val="1"/>
      <w:numFmt w:val="bullet"/>
      <w:lvlText w:val="o"/>
      <w:lvlJc w:val="left"/>
      <w:pPr>
        <w:ind w:left="1894" w:hanging="360"/>
      </w:pPr>
      <w:rPr>
        <w:rFonts w:ascii="Courier New" w:hAnsi="Courier New" w:cs="Times New Roman" w:hint="default"/>
      </w:rPr>
    </w:lvl>
    <w:lvl w:ilvl="2" w:tplc="04080005">
      <w:start w:val="1"/>
      <w:numFmt w:val="bullet"/>
      <w:lvlText w:val=""/>
      <w:lvlJc w:val="left"/>
      <w:pPr>
        <w:ind w:left="2614" w:hanging="360"/>
      </w:pPr>
      <w:rPr>
        <w:rFonts w:ascii="Wingdings" w:hAnsi="Wingdings" w:hint="default"/>
      </w:rPr>
    </w:lvl>
    <w:lvl w:ilvl="3" w:tplc="04080001">
      <w:start w:val="1"/>
      <w:numFmt w:val="bullet"/>
      <w:lvlText w:val=""/>
      <w:lvlJc w:val="left"/>
      <w:pPr>
        <w:ind w:left="3334" w:hanging="360"/>
      </w:pPr>
      <w:rPr>
        <w:rFonts w:ascii="Symbol" w:hAnsi="Symbol" w:hint="default"/>
      </w:rPr>
    </w:lvl>
    <w:lvl w:ilvl="4" w:tplc="04080003">
      <w:start w:val="1"/>
      <w:numFmt w:val="bullet"/>
      <w:lvlText w:val="o"/>
      <w:lvlJc w:val="left"/>
      <w:pPr>
        <w:ind w:left="4054" w:hanging="360"/>
      </w:pPr>
      <w:rPr>
        <w:rFonts w:ascii="Courier New" w:hAnsi="Courier New" w:cs="Times New Roman" w:hint="default"/>
      </w:rPr>
    </w:lvl>
    <w:lvl w:ilvl="5" w:tplc="04080005">
      <w:start w:val="1"/>
      <w:numFmt w:val="bullet"/>
      <w:lvlText w:val=""/>
      <w:lvlJc w:val="left"/>
      <w:pPr>
        <w:ind w:left="4774" w:hanging="360"/>
      </w:pPr>
      <w:rPr>
        <w:rFonts w:ascii="Wingdings" w:hAnsi="Wingdings" w:hint="default"/>
      </w:rPr>
    </w:lvl>
    <w:lvl w:ilvl="6" w:tplc="04080001">
      <w:start w:val="1"/>
      <w:numFmt w:val="bullet"/>
      <w:lvlText w:val=""/>
      <w:lvlJc w:val="left"/>
      <w:pPr>
        <w:ind w:left="5494" w:hanging="360"/>
      </w:pPr>
      <w:rPr>
        <w:rFonts w:ascii="Symbol" w:hAnsi="Symbol" w:hint="default"/>
      </w:rPr>
    </w:lvl>
    <w:lvl w:ilvl="7" w:tplc="04080003">
      <w:start w:val="1"/>
      <w:numFmt w:val="bullet"/>
      <w:lvlText w:val="o"/>
      <w:lvlJc w:val="left"/>
      <w:pPr>
        <w:ind w:left="6214" w:hanging="360"/>
      </w:pPr>
      <w:rPr>
        <w:rFonts w:ascii="Courier New" w:hAnsi="Courier New" w:cs="Times New Roman" w:hint="default"/>
      </w:rPr>
    </w:lvl>
    <w:lvl w:ilvl="8" w:tplc="04080005">
      <w:start w:val="1"/>
      <w:numFmt w:val="bullet"/>
      <w:lvlText w:val=""/>
      <w:lvlJc w:val="left"/>
      <w:pPr>
        <w:ind w:left="6934" w:hanging="360"/>
      </w:pPr>
      <w:rPr>
        <w:rFonts w:ascii="Wingdings" w:hAnsi="Wingdings" w:hint="default"/>
      </w:rPr>
    </w:lvl>
  </w:abstractNum>
  <w:abstractNum w:abstractNumId="55" w15:restartNumberingAfterBreak="0">
    <w:nsid w:val="6F4F07D9"/>
    <w:multiLevelType w:val="hybridMultilevel"/>
    <w:tmpl w:val="B064A23E"/>
    <w:lvl w:ilvl="0" w:tplc="A464F9D4">
      <w:start w:val="1"/>
      <w:numFmt w:val="decimal"/>
      <w:lvlText w:val="%1)"/>
      <w:lvlJc w:val="left"/>
      <w:pPr>
        <w:ind w:left="720" w:hanging="360"/>
      </w:pPr>
      <w:rPr>
        <w:rFonts w:cs="Times New Roman"/>
        <w:b/>
        <w:sz w:val="24"/>
        <w:szCs w:val="24"/>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56" w15:restartNumberingAfterBreak="0">
    <w:nsid w:val="760D138F"/>
    <w:multiLevelType w:val="hybridMultilevel"/>
    <w:tmpl w:val="2BE4357A"/>
    <w:lvl w:ilvl="0" w:tplc="119CDA2C">
      <w:start w:val="1"/>
      <w:numFmt w:val="decimal"/>
      <w:lvlText w:val="%1)"/>
      <w:lvlJc w:val="left"/>
      <w:pPr>
        <w:ind w:left="1571" w:hanging="360"/>
      </w:pPr>
      <w:rPr>
        <w:rFonts w:cs="Times New Roman"/>
        <w:b/>
      </w:rPr>
    </w:lvl>
    <w:lvl w:ilvl="1" w:tplc="04080019">
      <w:start w:val="1"/>
      <w:numFmt w:val="lowerLetter"/>
      <w:lvlText w:val="%2."/>
      <w:lvlJc w:val="left"/>
      <w:pPr>
        <w:ind w:left="2291" w:hanging="360"/>
      </w:pPr>
      <w:rPr>
        <w:rFonts w:cs="Times New Roman"/>
      </w:rPr>
    </w:lvl>
    <w:lvl w:ilvl="2" w:tplc="0408001B">
      <w:start w:val="1"/>
      <w:numFmt w:val="lowerRoman"/>
      <w:lvlText w:val="%3."/>
      <w:lvlJc w:val="right"/>
      <w:pPr>
        <w:ind w:left="3011" w:hanging="180"/>
      </w:pPr>
      <w:rPr>
        <w:rFonts w:cs="Times New Roman"/>
      </w:rPr>
    </w:lvl>
    <w:lvl w:ilvl="3" w:tplc="0408000F">
      <w:start w:val="1"/>
      <w:numFmt w:val="decimal"/>
      <w:lvlText w:val="%4."/>
      <w:lvlJc w:val="left"/>
      <w:pPr>
        <w:ind w:left="3731" w:hanging="360"/>
      </w:pPr>
      <w:rPr>
        <w:rFonts w:cs="Times New Roman"/>
      </w:rPr>
    </w:lvl>
    <w:lvl w:ilvl="4" w:tplc="04080019">
      <w:start w:val="1"/>
      <w:numFmt w:val="lowerLetter"/>
      <w:lvlText w:val="%5."/>
      <w:lvlJc w:val="left"/>
      <w:pPr>
        <w:ind w:left="4451" w:hanging="360"/>
      </w:pPr>
      <w:rPr>
        <w:rFonts w:cs="Times New Roman"/>
      </w:rPr>
    </w:lvl>
    <w:lvl w:ilvl="5" w:tplc="0408001B">
      <w:start w:val="1"/>
      <w:numFmt w:val="lowerRoman"/>
      <w:lvlText w:val="%6."/>
      <w:lvlJc w:val="right"/>
      <w:pPr>
        <w:ind w:left="5171" w:hanging="180"/>
      </w:pPr>
      <w:rPr>
        <w:rFonts w:cs="Times New Roman"/>
      </w:rPr>
    </w:lvl>
    <w:lvl w:ilvl="6" w:tplc="0408000F">
      <w:start w:val="1"/>
      <w:numFmt w:val="decimal"/>
      <w:lvlText w:val="%7."/>
      <w:lvlJc w:val="left"/>
      <w:pPr>
        <w:ind w:left="5891" w:hanging="360"/>
      </w:pPr>
      <w:rPr>
        <w:rFonts w:cs="Times New Roman"/>
      </w:rPr>
    </w:lvl>
    <w:lvl w:ilvl="7" w:tplc="04080019">
      <w:start w:val="1"/>
      <w:numFmt w:val="lowerLetter"/>
      <w:lvlText w:val="%8."/>
      <w:lvlJc w:val="left"/>
      <w:pPr>
        <w:ind w:left="6611" w:hanging="360"/>
      </w:pPr>
      <w:rPr>
        <w:rFonts w:cs="Times New Roman"/>
      </w:rPr>
    </w:lvl>
    <w:lvl w:ilvl="8" w:tplc="0408001B">
      <w:start w:val="1"/>
      <w:numFmt w:val="lowerRoman"/>
      <w:lvlText w:val="%9."/>
      <w:lvlJc w:val="right"/>
      <w:pPr>
        <w:ind w:left="7331" w:hanging="180"/>
      </w:pPr>
      <w:rPr>
        <w:rFonts w:cs="Times New Roman"/>
      </w:rPr>
    </w:lvl>
  </w:abstractNum>
  <w:abstractNum w:abstractNumId="57" w15:restartNumberingAfterBreak="0">
    <w:nsid w:val="7B79114C"/>
    <w:multiLevelType w:val="hybridMultilevel"/>
    <w:tmpl w:val="975416A4"/>
    <w:lvl w:ilvl="0" w:tplc="04080011">
      <w:start w:val="1"/>
      <w:numFmt w:val="decimal"/>
      <w:lvlText w:val="%1)"/>
      <w:lvlJc w:val="left"/>
      <w:pPr>
        <w:ind w:left="990" w:hanging="360"/>
      </w:pPr>
      <w:rPr>
        <w:rFonts w:cs="Times New Roman"/>
        <w:b/>
      </w:rPr>
    </w:lvl>
    <w:lvl w:ilvl="1" w:tplc="04080019">
      <w:start w:val="1"/>
      <w:numFmt w:val="lowerLetter"/>
      <w:lvlText w:val="%2."/>
      <w:lvlJc w:val="left"/>
      <w:pPr>
        <w:ind w:left="1710" w:hanging="360"/>
      </w:pPr>
      <w:rPr>
        <w:rFonts w:cs="Times New Roman"/>
      </w:rPr>
    </w:lvl>
    <w:lvl w:ilvl="2" w:tplc="0408001B">
      <w:start w:val="1"/>
      <w:numFmt w:val="lowerRoman"/>
      <w:lvlText w:val="%3."/>
      <w:lvlJc w:val="right"/>
      <w:pPr>
        <w:ind w:left="2430" w:hanging="180"/>
      </w:pPr>
      <w:rPr>
        <w:rFonts w:cs="Times New Roman"/>
      </w:rPr>
    </w:lvl>
    <w:lvl w:ilvl="3" w:tplc="0408000F">
      <w:start w:val="1"/>
      <w:numFmt w:val="decimal"/>
      <w:lvlText w:val="%4."/>
      <w:lvlJc w:val="left"/>
      <w:pPr>
        <w:ind w:left="3150" w:hanging="360"/>
      </w:pPr>
      <w:rPr>
        <w:rFonts w:cs="Times New Roman"/>
      </w:rPr>
    </w:lvl>
    <w:lvl w:ilvl="4" w:tplc="04080019">
      <w:start w:val="1"/>
      <w:numFmt w:val="lowerLetter"/>
      <w:lvlText w:val="%5."/>
      <w:lvlJc w:val="left"/>
      <w:pPr>
        <w:ind w:left="3870" w:hanging="360"/>
      </w:pPr>
      <w:rPr>
        <w:rFonts w:cs="Times New Roman"/>
      </w:rPr>
    </w:lvl>
    <w:lvl w:ilvl="5" w:tplc="0408001B">
      <w:start w:val="1"/>
      <w:numFmt w:val="lowerRoman"/>
      <w:lvlText w:val="%6."/>
      <w:lvlJc w:val="right"/>
      <w:pPr>
        <w:ind w:left="4590" w:hanging="180"/>
      </w:pPr>
      <w:rPr>
        <w:rFonts w:cs="Times New Roman"/>
      </w:rPr>
    </w:lvl>
    <w:lvl w:ilvl="6" w:tplc="0408000F">
      <w:start w:val="1"/>
      <w:numFmt w:val="decimal"/>
      <w:lvlText w:val="%7."/>
      <w:lvlJc w:val="left"/>
      <w:pPr>
        <w:ind w:left="5310" w:hanging="360"/>
      </w:pPr>
      <w:rPr>
        <w:rFonts w:cs="Times New Roman"/>
      </w:rPr>
    </w:lvl>
    <w:lvl w:ilvl="7" w:tplc="04080019">
      <w:start w:val="1"/>
      <w:numFmt w:val="lowerLetter"/>
      <w:lvlText w:val="%8."/>
      <w:lvlJc w:val="left"/>
      <w:pPr>
        <w:ind w:left="6030" w:hanging="360"/>
      </w:pPr>
      <w:rPr>
        <w:rFonts w:cs="Times New Roman"/>
      </w:rPr>
    </w:lvl>
    <w:lvl w:ilvl="8" w:tplc="0408001B">
      <w:start w:val="1"/>
      <w:numFmt w:val="lowerRoman"/>
      <w:lvlText w:val="%9."/>
      <w:lvlJc w:val="right"/>
      <w:pPr>
        <w:ind w:left="6750" w:hanging="180"/>
      </w:pPr>
      <w:rPr>
        <w:rFonts w:cs="Times New Roman"/>
      </w:rPr>
    </w:lvl>
  </w:abstractNum>
  <w:abstractNum w:abstractNumId="58" w15:restartNumberingAfterBreak="0">
    <w:nsid w:val="7D045E9E"/>
    <w:multiLevelType w:val="hybridMultilevel"/>
    <w:tmpl w:val="26503F88"/>
    <w:lvl w:ilvl="0" w:tplc="B36E0C6E">
      <w:start w:val="1"/>
      <w:numFmt w:val="decimal"/>
      <w:lvlText w:val="%1."/>
      <w:lvlJc w:val="left"/>
      <w:pPr>
        <w:ind w:left="0" w:hanging="360"/>
      </w:pPr>
      <w:rPr>
        <w:rFonts w:ascii="Calibri" w:eastAsia="Times New Roman" w:hAnsi="Calibri" w:cs="Times New Roman" w:hint="default"/>
        <w:b/>
        <w:strike w:val="0"/>
        <w:sz w:val="22"/>
        <w:szCs w:val="22"/>
      </w:rPr>
    </w:lvl>
    <w:lvl w:ilvl="1" w:tplc="323EFCA0">
      <w:start w:val="1"/>
      <w:numFmt w:val="bullet"/>
      <w:lvlText w:val="•"/>
      <w:lvlJc w:val="left"/>
      <w:pPr>
        <w:ind w:left="0" w:firstLine="0"/>
      </w:pPr>
    </w:lvl>
    <w:lvl w:ilvl="2" w:tplc="0A688574">
      <w:start w:val="1"/>
      <w:numFmt w:val="bullet"/>
      <w:lvlText w:val="•"/>
      <w:lvlJc w:val="left"/>
      <w:pPr>
        <w:ind w:left="0" w:firstLine="0"/>
      </w:pPr>
    </w:lvl>
    <w:lvl w:ilvl="3" w:tplc="433A9EE2">
      <w:start w:val="1"/>
      <w:numFmt w:val="bullet"/>
      <w:lvlText w:val="•"/>
      <w:lvlJc w:val="left"/>
      <w:pPr>
        <w:ind w:left="0" w:firstLine="0"/>
      </w:pPr>
    </w:lvl>
    <w:lvl w:ilvl="4" w:tplc="CA9C68A0">
      <w:start w:val="1"/>
      <w:numFmt w:val="bullet"/>
      <w:lvlText w:val="•"/>
      <w:lvlJc w:val="left"/>
      <w:pPr>
        <w:ind w:left="0" w:firstLine="0"/>
      </w:pPr>
    </w:lvl>
    <w:lvl w:ilvl="5" w:tplc="20B8BF66">
      <w:start w:val="1"/>
      <w:numFmt w:val="bullet"/>
      <w:lvlText w:val="•"/>
      <w:lvlJc w:val="left"/>
      <w:pPr>
        <w:ind w:left="0" w:firstLine="0"/>
      </w:pPr>
    </w:lvl>
    <w:lvl w:ilvl="6" w:tplc="2BC0B52C">
      <w:start w:val="1"/>
      <w:numFmt w:val="bullet"/>
      <w:lvlText w:val="•"/>
      <w:lvlJc w:val="left"/>
      <w:pPr>
        <w:ind w:left="0" w:firstLine="0"/>
      </w:pPr>
    </w:lvl>
    <w:lvl w:ilvl="7" w:tplc="DD5213AA">
      <w:start w:val="1"/>
      <w:numFmt w:val="bullet"/>
      <w:lvlText w:val="•"/>
      <w:lvlJc w:val="left"/>
      <w:pPr>
        <w:ind w:left="0" w:firstLine="0"/>
      </w:pPr>
    </w:lvl>
    <w:lvl w:ilvl="8" w:tplc="B882DE18">
      <w:start w:val="1"/>
      <w:numFmt w:val="bullet"/>
      <w:lvlText w:val="•"/>
      <w:lvlJc w:val="left"/>
      <w:pPr>
        <w:ind w:left="0" w:firstLine="0"/>
      </w:pPr>
    </w:lvl>
  </w:abstractNum>
  <w:abstractNum w:abstractNumId="59" w15:restartNumberingAfterBreak="0">
    <w:nsid w:val="7D9224B5"/>
    <w:multiLevelType w:val="hybridMultilevel"/>
    <w:tmpl w:val="D834DB50"/>
    <w:lvl w:ilvl="0" w:tplc="0408000F">
      <w:start w:val="1"/>
      <w:numFmt w:val="decimal"/>
      <w:lvlText w:val="%1."/>
      <w:lvlJc w:val="left"/>
      <w:pPr>
        <w:ind w:left="1174" w:hanging="360"/>
      </w:pPr>
      <w:rPr>
        <w:rFonts w:cs="Times New Roman"/>
      </w:rPr>
    </w:lvl>
    <w:lvl w:ilvl="1" w:tplc="04080019">
      <w:start w:val="1"/>
      <w:numFmt w:val="lowerLetter"/>
      <w:lvlText w:val="%2."/>
      <w:lvlJc w:val="left"/>
      <w:pPr>
        <w:ind w:left="1894" w:hanging="360"/>
      </w:pPr>
      <w:rPr>
        <w:rFonts w:cs="Times New Roman"/>
      </w:rPr>
    </w:lvl>
    <w:lvl w:ilvl="2" w:tplc="0408001B">
      <w:start w:val="1"/>
      <w:numFmt w:val="lowerRoman"/>
      <w:lvlText w:val="%3."/>
      <w:lvlJc w:val="right"/>
      <w:pPr>
        <w:ind w:left="2614" w:hanging="180"/>
      </w:pPr>
      <w:rPr>
        <w:rFonts w:cs="Times New Roman"/>
      </w:rPr>
    </w:lvl>
    <w:lvl w:ilvl="3" w:tplc="0408000F">
      <w:start w:val="1"/>
      <w:numFmt w:val="decimal"/>
      <w:lvlText w:val="%4."/>
      <w:lvlJc w:val="left"/>
      <w:pPr>
        <w:ind w:left="3334" w:hanging="360"/>
      </w:pPr>
      <w:rPr>
        <w:rFonts w:cs="Times New Roman"/>
      </w:rPr>
    </w:lvl>
    <w:lvl w:ilvl="4" w:tplc="04080019">
      <w:start w:val="1"/>
      <w:numFmt w:val="lowerLetter"/>
      <w:lvlText w:val="%5."/>
      <w:lvlJc w:val="left"/>
      <w:pPr>
        <w:ind w:left="4054" w:hanging="360"/>
      </w:pPr>
      <w:rPr>
        <w:rFonts w:cs="Times New Roman"/>
      </w:rPr>
    </w:lvl>
    <w:lvl w:ilvl="5" w:tplc="0408001B">
      <w:start w:val="1"/>
      <w:numFmt w:val="lowerRoman"/>
      <w:lvlText w:val="%6."/>
      <w:lvlJc w:val="right"/>
      <w:pPr>
        <w:ind w:left="4774" w:hanging="180"/>
      </w:pPr>
      <w:rPr>
        <w:rFonts w:cs="Times New Roman"/>
      </w:rPr>
    </w:lvl>
    <w:lvl w:ilvl="6" w:tplc="0408000F">
      <w:start w:val="1"/>
      <w:numFmt w:val="decimal"/>
      <w:lvlText w:val="%7."/>
      <w:lvlJc w:val="left"/>
      <w:pPr>
        <w:ind w:left="5494" w:hanging="360"/>
      </w:pPr>
      <w:rPr>
        <w:rFonts w:cs="Times New Roman"/>
      </w:rPr>
    </w:lvl>
    <w:lvl w:ilvl="7" w:tplc="04080019">
      <w:start w:val="1"/>
      <w:numFmt w:val="lowerLetter"/>
      <w:lvlText w:val="%8."/>
      <w:lvlJc w:val="left"/>
      <w:pPr>
        <w:ind w:left="6214" w:hanging="360"/>
      </w:pPr>
      <w:rPr>
        <w:rFonts w:cs="Times New Roman"/>
      </w:rPr>
    </w:lvl>
    <w:lvl w:ilvl="8" w:tplc="0408001B">
      <w:start w:val="1"/>
      <w:numFmt w:val="lowerRoman"/>
      <w:lvlText w:val="%9."/>
      <w:lvlJc w:val="right"/>
      <w:pPr>
        <w:ind w:left="6934" w:hanging="180"/>
      </w:pPr>
      <w:rPr>
        <w:rFonts w:cs="Times New Roman"/>
      </w:rPr>
    </w:lvl>
  </w:abstractNum>
  <w:abstractNum w:abstractNumId="60" w15:restartNumberingAfterBreak="0">
    <w:nsid w:val="7E1D5F96"/>
    <w:multiLevelType w:val="hybridMultilevel"/>
    <w:tmpl w:val="22D81A4C"/>
    <w:lvl w:ilvl="0" w:tplc="26E2F658">
      <w:start w:val="1"/>
      <w:numFmt w:val="lowerRoman"/>
      <w:lvlText w:val="%1)"/>
      <w:lvlJc w:val="left"/>
      <w:pPr>
        <w:ind w:left="1174" w:hanging="360"/>
      </w:pPr>
      <w:rPr>
        <w:rFonts w:cs="Times New Roman"/>
        <w:b/>
      </w:rPr>
    </w:lvl>
    <w:lvl w:ilvl="1" w:tplc="04080019">
      <w:start w:val="1"/>
      <w:numFmt w:val="lowerLetter"/>
      <w:lvlText w:val="%2."/>
      <w:lvlJc w:val="left"/>
      <w:pPr>
        <w:ind w:left="1894" w:hanging="360"/>
      </w:pPr>
      <w:rPr>
        <w:rFonts w:cs="Times New Roman"/>
      </w:rPr>
    </w:lvl>
    <w:lvl w:ilvl="2" w:tplc="0408001B">
      <w:start w:val="1"/>
      <w:numFmt w:val="lowerRoman"/>
      <w:lvlText w:val="%3."/>
      <w:lvlJc w:val="right"/>
      <w:pPr>
        <w:ind w:left="2614" w:hanging="180"/>
      </w:pPr>
      <w:rPr>
        <w:rFonts w:cs="Times New Roman"/>
      </w:rPr>
    </w:lvl>
    <w:lvl w:ilvl="3" w:tplc="0408000F">
      <w:start w:val="1"/>
      <w:numFmt w:val="decimal"/>
      <w:lvlText w:val="%4."/>
      <w:lvlJc w:val="left"/>
      <w:pPr>
        <w:ind w:left="3334" w:hanging="360"/>
      </w:pPr>
      <w:rPr>
        <w:rFonts w:cs="Times New Roman"/>
      </w:rPr>
    </w:lvl>
    <w:lvl w:ilvl="4" w:tplc="04080019">
      <w:start w:val="1"/>
      <w:numFmt w:val="lowerLetter"/>
      <w:lvlText w:val="%5."/>
      <w:lvlJc w:val="left"/>
      <w:pPr>
        <w:ind w:left="4054" w:hanging="360"/>
      </w:pPr>
      <w:rPr>
        <w:rFonts w:cs="Times New Roman"/>
      </w:rPr>
    </w:lvl>
    <w:lvl w:ilvl="5" w:tplc="0408001B">
      <w:start w:val="1"/>
      <w:numFmt w:val="lowerRoman"/>
      <w:lvlText w:val="%6."/>
      <w:lvlJc w:val="right"/>
      <w:pPr>
        <w:ind w:left="4774" w:hanging="180"/>
      </w:pPr>
      <w:rPr>
        <w:rFonts w:cs="Times New Roman"/>
      </w:rPr>
    </w:lvl>
    <w:lvl w:ilvl="6" w:tplc="0408000F">
      <w:start w:val="1"/>
      <w:numFmt w:val="decimal"/>
      <w:lvlText w:val="%7."/>
      <w:lvlJc w:val="left"/>
      <w:pPr>
        <w:ind w:left="5494" w:hanging="360"/>
      </w:pPr>
      <w:rPr>
        <w:rFonts w:cs="Times New Roman"/>
      </w:rPr>
    </w:lvl>
    <w:lvl w:ilvl="7" w:tplc="04080019">
      <w:start w:val="1"/>
      <w:numFmt w:val="lowerLetter"/>
      <w:lvlText w:val="%8."/>
      <w:lvlJc w:val="left"/>
      <w:pPr>
        <w:ind w:left="6214" w:hanging="360"/>
      </w:pPr>
      <w:rPr>
        <w:rFonts w:cs="Times New Roman"/>
      </w:rPr>
    </w:lvl>
    <w:lvl w:ilvl="8" w:tplc="0408001B">
      <w:start w:val="1"/>
      <w:numFmt w:val="lowerRoman"/>
      <w:lvlText w:val="%9."/>
      <w:lvlJc w:val="right"/>
      <w:pPr>
        <w:ind w:left="6934" w:hanging="180"/>
      </w:pPr>
      <w:rPr>
        <w:rFonts w:cs="Times New Roman"/>
      </w:rPr>
    </w:lvl>
  </w:abstractNum>
  <w:num w:numId="1">
    <w:abstractNumId w:val="0"/>
  </w:num>
  <w:num w:numId="2">
    <w:abstractNumId w:val="2"/>
  </w:num>
  <w:num w:numId="3">
    <w:abstractNumId w:val="1"/>
  </w:num>
  <w:num w:numId="4">
    <w:abstractNumId w:val="54"/>
  </w:num>
  <w:num w:numId="5">
    <w:abstractNumId w:val="11"/>
    <w:lvlOverride w:ilvl="0">
      <w:startOverride w:val="1"/>
    </w:lvlOverride>
    <w:lvlOverride w:ilvl="1"/>
    <w:lvlOverride w:ilvl="2"/>
    <w:lvlOverride w:ilvl="3"/>
    <w:lvlOverride w:ilvl="4"/>
    <w:lvlOverride w:ilvl="5"/>
    <w:lvlOverride w:ilvl="6"/>
    <w:lvlOverride w:ilvl="7"/>
    <w:lvlOverride w:ilvl="8"/>
  </w:num>
  <w:num w:numId="6">
    <w:abstractNumId w:val="3"/>
  </w:num>
  <w:num w:numId="7">
    <w:abstractNumId w:val="42"/>
    <w:lvlOverride w:ilvl="0">
      <w:startOverride w:val="1"/>
    </w:lvlOverride>
    <w:lvlOverride w:ilvl="1"/>
    <w:lvlOverride w:ilvl="2"/>
    <w:lvlOverride w:ilvl="3"/>
    <w:lvlOverride w:ilvl="4"/>
    <w:lvlOverride w:ilvl="5"/>
    <w:lvlOverride w:ilvl="6"/>
    <w:lvlOverride w:ilvl="7"/>
    <w:lvlOverride w:ilvl="8"/>
  </w:num>
  <w:num w:numId="8">
    <w:abstractNumId w:val="25"/>
  </w:num>
  <w:num w:numId="9">
    <w:abstractNumId w:val="23"/>
  </w:num>
  <w:num w:numId="1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9"/>
    <w:lvlOverride w:ilvl="0">
      <w:startOverride w:val="1"/>
    </w:lvlOverride>
    <w:lvlOverride w:ilvl="1"/>
    <w:lvlOverride w:ilvl="2"/>
    <w:lvlOverride w:ilvl="3"/>
    <w:lvlOverride w:ilvl="4"/>
    <w:lvlOverride w:ilvl="5"/>
    <w:lvlOverride w:ilvl="6"/>
    <w:lvlOverride w:ilvl="7"/>
    <w:lvlOverride w:ilvl="8"/>
  </w:num>
  <w:num w:numId="14">
    <w:abstractNumId w:val="58"/>
    <w:lvlOverride w:ilvl="0">
      <w:startOverride w:val="1"/>
    </w:lvlOverride>
    <w:lvlOverride w:ilvl="1"/>
    <w:lvlOverride w:ilvl="2"/>
    <w:lvlOverride w:ilvl="3"/>
    <w:lvlOverride w:ilvl="4"/>
    <w:lvlOverride w:ilvl="5"/>
    <w:lvlOverride w:ilvl="6"/>
    <w:lvlOverride w:ilvl="7"/>
    <w:lvlOverride w:ilvl="8"/>
  </w:num>
  <w:num w:numId="15">
    <w:abstractNumId w:val="20"/>
    <w:lvlOverride w:ilvl="0">
      <w:startOverride w:val="1"/>
    </w:lvlOverride>
    <w:lvlOverride w:ilvl="1"/>
    <w:lvlOverride w:ilvl="2"/>
    <w:lvlOverride w:ilvl="3"/>
    <w:lvlOverride w:ilvl="4"/>
    <w:lvlOverride w:ilvl="5"/>
    <w:lvlOverride w:ilvl="6"/>
    <w:lvlOverride w:ilvl="7"/>
    <w:lvlOverride w:ilvl="8"/>
  </w:num>
  <w:num w:numId="16">
    <w:abstractNumId w:val="32"/>
    <w:lvlOverride w:ilvl="0">
      <w:startOverride w:val="1"/>
    </w:lvlOverride>
    <w:lvlOverride w:ilvl="1"/>
    <w:lvlOverride w:ilvl="2"/>
    <w:lvlOverride w:ilvl="3"/>
    <w:lvlOverride w:ilvl="4"/>
    <w:lvlOverride w:ilvl="5"/>
    <w:lvlOverride w:ilvl="6"/>
    <w:lvlOverride w:ilvl="7"/>
    <w:lvlOverride w:ilvl="8"/>
  </w:num>
  <w:num w:numId="17">
    <w:abstractNumId w:val="53"/>
  </w:num>
  <w:num w:numId="18">
    <w:abstractNumId w:val="36"/>
    <w:lvlOverride w:ilvl="0">
      <w:startOverride w:val="1"/>
    </w:lvlOverride>
    <w:lvlOverride w:ilvl="1"/>
    <w:lvlOverride w:ilvl="2"/>
    <w:lvlOverride w:ilvl="3"/>
    <w:lvlOverride w:ilvl="4"/>
    <w:lvlOverride w:ilvl="5"/>
    <w:lvlOverride w:ilvl="6"/>
    <w:lvlOverride w:ilvl="7"/>
    <w:lvlOverride w:ilvl="8"/>
  </w:num>
  <w:num w:numId="19">
    <w:abstractNumId w:val="17"/>
    <w:lvlOverride w:ilvl="0">
      <w:startOverride w:val="1"/>
    </w:lvlOverride>
    <w:lvlOverride w:ilvl="1"/>
    <w:lvlOverride w:ilvl="2"/>
    <w:lvlOverride w:ilvl="3"/>
    <w:lvlOverride w:ilvl="4"/>
    <w:lvlOverride w:ilvl="5"/>
    <w:lvlOverride w:ilvl="6"/>
    <w:lvlOverride w:ilvl="7"/>
    <w:lvlOverride w:ilvl="8"/>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8"/>
  </w:num>
  <w:num w:numId="25">
    <w:abstractNumId w:val="14"/>
    <w:lvlOverride w:ilvl="0">
      <w:startOverride w:val="1"/>
    </w:lvlOverride>
    <w:lvlOverride w:ilvl="1"/>
    <w:lvlOverride w:ilvl="2"/>
    <w:lvlOverride w:ilvl="3"/>
    <w:lvlOverride w:ilvl="4"/>
    <w:lvlOverride w:ilvl="5"/>
    <w:lvlOverride w:ilvl="6"/>
    <w:lvlOverride w:ilvl="7"/>
    <w:lvlOverride w:ilvl="8"/>
  </w:num>
  <w:num w:numId="26">
    <w:abstractNumId w:val="46"/>
  </w:num>
  <w:num w:numId="27">
    <w:abstractNumId w:val="4"/>
    <w:lvlOverride w:ilvl="0">
      <w:startOverride w:val="1"/>
    </w:lvlOverride>
    <w:lvlOverride w:ilvl="1"/>
    <w:lvlOverride w:ilvl="2"/>
    <w:lvlOverride w:ilvl="3"/>
    <w:lvlOverride w:ilvl="4"/>
    <w:lvlOverride w:ilvl="5"/>
    <w:lvlOverride w:ilvl="6"/>
    <w:lvlOverride w:ilvl="7"/>
    <w:lvlOverride w:ilvl="8"/>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1"/>
    </w:lvlOverride>
    <w:lvlOverride w:ilvl="1"/>
    <w:lvlOverride w:ilvl="2"/>
    <w:lvlOverride w:ilvl="3"/>
    <w:lvlOverride w:ilvl="4"/>
    <w:lvlOverride w:ilvl="5"/>
    <w:lvlOverride w:ilvl="6"/>
    <w:lvlOverride w:ilvl="7"/>
    <w:lvlOverride w:ilvl="8"/>
  </w:num>
  <w:num w:numId="32">
    <w:abstractNumId w:val="12"/>
    <w:lvlOverride w:ilvl="0">
      <w:startOverride w:val="1"/>
    </w:lvlOverride>
    <w:lvlOverride w:ilvl="1"/>
    <w:lvlOverride w:ilvl="2"/>
    <w:lvlOverride w:ilvl="3"/>
    <w:lvlOverride w:ilvl="4"/>
    <w:lvlOverride w:ilvl="5"/>
    <w:lvlOverride w:ilvl="6"/>
    <w:lvlOverride w:ilvl="7"/>
    <w:lvlOverride w:ilvl="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lvlOverride w:ilvl="0">
      <w:startOverride w:val="1"/>
    </w:lvlOverride>
    <w:lvlOverride w:ilvl="1"/>
    <w:lvlOverride w:ilvl="2"/>
    <w:lvlOverride w:ilvl="3"/>
    <w:lvlOverride w:ilvl="4"/>
    <w:lvlOverride w:ilvl="5"/>
    <w:lvlOverride w:ilvl="6"/>
    <w:lvlOverride w:ilvl="7"/>
    <w:lvlOverride w:ilvl="8"/>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4"/>
  </w:num>
  <w:num w:numId="48">
    <w:abstractNumId w:val="52"/>
  </w:num>
  <w:num w:numId="49">
    <w:abstractNumId w:val="9"/>
  </w:num>
  <w:num w:numId="50">
    <w:abstractNumId w:val="50"/>
  </w:num>
  <w:num w:numId="51">
    <w:abstractNumId w:val="59"/>
  </w:num>
  <w:num w:numId="52">
    <w:abstractNumId w:val="47"/>
  </w:num>
  <w:num w:numId="53">
    <w:abstractNumId w:val="39"/>
  </w:num>
  <w:num w:numId="54">
    <w:abstractNumId w:val="56"/>
  </w:num>
  <w:num w:numId="55">
    <w:abstractNumId w:val="30"/>
  </w:num>
  <w:num w:numId="56">
    <w:abstractNumId w:val="51"/>
  </w:num>
  <w:num w:numId="57">
    <w:abstractNumId w:val="6"/>
  </w:num>
  <w:num w:numId="58">
    <w:abstractNumId w:val="35"/>
  </w:num>
  <w:num w:numId="59">
    <w:abstractNumId w:val="43"/>
  </w:num>
  <w:num w:numId="60">
    <w:abstractNumId w:val="45"/>
  </w:num>
  <w:num w:numId="61">
    <w:abstractNumId w:val="10"/>
  </w:num>
  <w:num w:numId="62">
    <w:abstractNumId w:val="5"/>
  </w:num>
  <w:num w:numId="63">
    <w:abstractNumId w:val="7"/>
  </w:num>
  <w:num w:numId="64">
    <w:abstractNumId w:val="1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C7F71"/>
    <w:rsid w:val="0000304E"/>
    <w:rsid w:val="0005102E"/>
    <w:rsid w:val="00051D89"/>
    <w:rsid w:val="00052B14"/>
    <w:rsid w:val="00094CE8"/>
    <w:rsid w:val="000A02C1"/>
    <w:rsid w:val="000B4C43"/>
    <w:rsid w:val="000C2340"/>
    <w:rsid w:val="000F27E3"/>
    <w:rsid w:val="00111CBC"/>
    <w:rsid w:val="0011289B"/>
    <w:rsid w:val="0011645C"/>
    <w:rsid w:val="00117152"/>
    <w:rsid w:val="0014251B"/>
    <w:rsid w:val="001466B1"/>
    <w:rsid w:val="00146745"/>
    <w:rsid w:val="001613D9"/>
    <w:rsid w:val="00171EF4"/>
    <w:rsid w:val="001879FD"/>
    <w:rsid w:val="001B78CE"/>
    <w:rsid w:val="001C2A23"/>
    <w:rsid w:val="001C7671"/>
    <w:rsid w:val="001D3C64"/>
    <w:rsid w:val="001E49B8"/>
    <w:rsid w:val="002170B1"/>
    <w:rsid w:val="0023431F"/>
    <w:rsid w:val="00262DD5"/>
    <w:rsid w:val="0026533F"/>
    <w:rsid w:val="002775D4"/>
    <w:rsid w:val="00287463"/>
    <w:rsid w:val="00291CE7"/>
    <w:rsid w:val="002B11B6"/>
    <w:rsid w:val="002B5AA7"/>
    <w:rsid w:val="00301E1C"/>
    <w:rsid w:val="00316DD3"/>
    <w:rsid w:val="003241F8"/>
    <w:rsid w:val="00361178"/>
    <w:rsid w:val="00367D1E"/>
    <w:rsid w:val="00391525"/>
    <w:rsid w:val="003A281B"/>
    <w:rsid w:val="003B43AB"/>
    <w:rsid w:val="003D1396"/>
    <w:rsid w:val="003D624D"/>
    <w:rsid w:val="003E092E"/>
    <w:rsid w:val="003E2EB9"/>
    <w:rsid w:val="003E7D9F"/>
    <w:rsid w:val="003F1C40"/>
    <w:rsid w:val="0041328B"/>
    <w:rsid w:val="004151AF"/>
    <w:rsid w:val="00434630"/>
    <w:rsid w:val="00437239"/>
    <w:rsid w:val="00450CD2"/>
    <w:rsid w:val="004A1DA0"/>
    <w:rsid w:val="004B022A"/>
    <w:rsid w:val="004B3994"/>
    <w:rsid w:val="004C5E59"/>
    <w:rsid w:val="004E1A97"/>
    <w:rsid w:val="004E576C"/>
    <w:rsid w:val="00510D70"/>
    <w:rsid w:val="005137FF"/>
    <w:rsid w:val="00544120"/>
    <w:rsid w:val="0055775F"/>
    <w:rsid w:val="005B6866"/>
    <w:rsid w:val="005C438B"/>
    <w:rsid w:val="005C6805"/>
    <w:rsid w:val="005C7DF9"/>
    <w:rsid w:val="005F4C6D"/>
    <w:rsid w:val="005F5E91"/>
    <w:rsid w:val="006161FC"/>
    <w:rsid w:val="006176A5"/>
    <w:rsid w:val="0063365B"/>
    <w:rsid w:val="00642966"/>
    <w:rsid w:val="00645A29"/>
    <w:rsid w:val="00656935"/>
    <w:rsid w:val="006617CF"/>
    <w:rsid w:val="0066500C"/>
    <w:rsid w:val="0068099B"/>
    <w:rsid w:val="00692401"/>
    <w:rsid w:val="006B00CA"/>
    <w:rsid w:val="006B78C4"/>
    <w:rsid w:val="006E1348"/>
    <w:rsid w:val="006F6235"/>
    <w:rsid w:val="007125D0"/>
    <w:rsid w:val="007161DE"/>
    <w:rsid w:val="00741D04"/>
    <w:rsid w:val="00752D1D"/>
    <w:rsid w:val="00763172"/>
    <w:rsid w:val="00774D07"/>
    <w:rsid w:val="007759E2"/>
    <w:rsid w:val="007949A3"/>
    <w:rsid w:val="007A04FB"/>
    <w:rsid w:val="007B62FE"/>
    <w:rsid w:val="007E45C6"/>
    <w:rsid w:val="007F64B0"/>
    <w:rsid w:val="007F6B27"/>
    <w:rsid w:val="00800ADE"/>
    <w:rsid w:val="00823F71"/>
    <w:rsid w:val="0083417C"/>
    <w:rsid w:val="008378B7"/>
    <w:rsid w:val="00844CA9"/>
    <w:rsid w:val="00866416"/>
    <w:rsid w:val="0087380E"/>
    <w:rsid w:val="0087599A"/>
    <w:rsid w:val="00880D89"/>
    <w:rsid w:val="008E4464"/>
    <w:rsid w:val="008F466A"/>
    <w:rsid w:val="00917D03"/>
    <w:rsid w:val="00927E31"/>
    <w:rsid w:val="00935865"/>
    <w:rsid w:val="00944660"/>
    <w:rsid w:val="0098210D"/>
    <w:rsid w:val="00984576"/>
    <w:rsid w:val="00987312"/>
    <w:rsid w:val="00987C64"/>
    <w:rsid w:val="009E032D"/>
    <w:rsid w:val="00A14359"/>
    <w:rsid w:val="00A22740"/>
    <w:rsid w:val="00A35C7C"/>
    <w:rsid w:val="00A62C42"/>
    <w:rsid w:val="00A81062"/>
    <w:rsid w:val="00AA3983"/>
    <w:rsid w:val="00AB45D5"/>
    <w:rsid w:val="00B12E96"/>
    <w:rsid w:val="00B12ECD"/>
    <w:rsid w:val="00B13848"/>
    <w:rsid w:val="00B24A4F"/>
    <w:rsid w:val="00B5471E"/>
    <w:rsid w:val="00B66671"/>
    <w:rsid w:val="00B74FEE"/>
    <w:rsid w:val="00B87614"/>
    <w:rsid w:val="00BA10EF"/>
    <w:rsid w:val="00BA11CD"/>
    <w:rsid w:val="00BA33FA"/>
    <w:rsid w:val="00BA629A"/>
    <w:rsid w:val="00BC5ED4"/>
    <w:rsid w:val="00BC67C5"/>
    <w:rsid w:val="00BC684B"/>
    <w:rsid w:val="00BD6D5D"/>
    <w:rsid w:val="00BF3142"/>
    <w:rsid w:val="00C20495"/>
    <w:rsid w:val="00C31383"/>
    <w:rsid w:val="00C34385"/>
    <w:rsid w:val="00C354DF"/>
    <w:rsid w:val="00C51107"/>
    <w:rsid w:val="00C51D60"/>
    <w:rsid w:val="00C63C1D"/>
    <w:rsid w:val="00C71ABE"/>
    <w:rsid w:val="00C72AAF"/>
    <w:rsid w:val="00C83C6D"/>
    <w:rsid w:val="00C903C0"/>
    <w:rsid w:val="00C9209B"/>
    <w:rsid w:val="00CA3AFE"/>
    <w:rsid w:val="00CB231B"/>
    <w:rsid w:val="00CB2DD5"/>
    <w:rsid w:val="00CD2523"/>
    <w:rsid w:val="00CE2C6F"/>
    <w:rsid w:val="00CE3E28"/>
    <w:rsid w:val="00D07D87"/>
    <w:rsid w:val="00D10C2A"/>
    <w:rsid w:val="00D14568"/>
    <w:rsid w:val="00D2378F"/>
    <w:rsid w:val="00D27EE4"/>
    <w:rsid w:val="00D35356"/>
    <w:rsid w:val="00D654ED"/>
    <w:rsid w:val="00D752F6"/>
    <w:rsid w:val="00DB3E52"/>
    <w:rsid w:val="00DC4EEF"/>
    <w:rsid w:val="00DD46A7"/>
    <w:rsid w:val="00DF3AEB"/>
    <w:rsid w:val="00E2180F"/>
    <w:rsid w:val="00E30384"/>
    <w:rsid w:val="00E320C0"/>
    <w:rsid w:val="00E42D83"/>
    <w:rsid w:val="00EB0A80"/>
    <w:rsid w:val="00EC7F71"/>
    <w:rsid w:val="00ED4A22"/>
    <w:rsid w:val="00F2020E"/>
    <w:rsid w:val="00F3562E"/>
    <w:rsid w:val="00F4614A"/>
    <w:rsid w:val="00F47B3E"/>
    <w:rsid w:val="00F63425"/>
    <w:rsid w:val="00F74E5F"/>
    <w:rsid w:val="00F76486"/>
    <w:rsid w:val="00F8076C"/>
    <w:rsid w:val="00FA0F71"/>
    <w:rsid w:val="00FF69F2"/>
    <w:rsid w:val="00FF70E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656232-D549-4C87-ACB4-2D37A1269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29A"/>
  </w:style>
  <w:style w:type="paragraph" w:styleId="1">
    <w:name w:val="heading 1"/>
    <w:basedOn w:val="a"/>
    <w:link w:val="1Char"/>
    <w:uiPriority w:val="99"/>
    <w:qFormat/>
    <w:rsid w:val="008E4464"/>
    <w:pPr>
      <w:widowControl w:val="0"/>
      <w:spacing w:before="34" w:after="0" w:line="240" w:lineRule="auto"/>
      <w:ind w:left="372"/>
      <w:outlineLvl w:val="0"/>
    </w:pPr>
    <w:rPr>
      <w:rFonts w:ascii="Calibri" w:eastAsia="Calibri" w:hAnsi="Calibri" w:cs="Times New Roman"/>
      <w:b/>
      <w:bCs/>
      <w:sz w:val="32"/>
      <w:szCs w:val="32"/>
      <w:lang w:val="en-US"/>
    </w:rPr>
  </w:style>
  <w:style w:type="paragraph" w:styleId="2">
    <w:name w:val="heading 2"/>
    <w:basedOn w:val="a"/>
    <w:link w:val="2Char"/>
    <w:uiPriority w:val="99"/>
    <w:semiHidden/>
    <w:unhideWhenUsed/>
    <w:qFormat/>
    <w:rsid w:val="008E4464"/>
    <w:pPr>
      <w:widowControl w:val="0"/>
      <w:spacing w:after="0" w:line="240" w:lineRule="auto"/>
      <w:outlineLvl w:val="1"/>
    </w:pPr>
    <w:rPr>
      <w:rFonts w:ascii="Calibri" w:eastAsia="Calibri" w:hAnsi="Calibri" w:cs="Times New Roman"/>
      <w:b/>
      <w:bCs/>
      <w:lang w:val="en-US"/>
    </w:rPr>
  </w:style>
  <w:style w:type="paragraph" w:styleId="3">
    <w:name w:val="heading 3"/>
    <w:basedOn w:val="a"/>
    <w:next w:val="a"/>
    <w:link w:val="3Char"/>
    <w:uiPriority w:val="99"/>
    <w:semiHidden/>
    <w:unhideWhenUsed/>
    <w:qFormat/>
    <w:rsid w:val="008E4464"/>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uiPriority w:val="99"/>
    <w:semiHidden/>
    <w:unhideWhenUsed/>
    <w:qFormat/>
    <w:rsid w:val="008E4464"/>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uiPriority w:val="99"/>
    <w:semiHidden/>
    <w:unhideWhenUsed/>
    <w:qFormat/>
    <w:rsid w:val="008E4464"/>
    <w:pPr>
      <w:numPr>
        <w:ilvl w:val="4"/>
        <w:numId w:val="1"/>
      </w:numPr>
      <w:suppressAutoHyphens/>
      <w:spacing w:before="200" w:line="280" w:lineRule="exact"/>
      <w:jc w:val="both"/>
      <w:outlineLvl w:val="4"/>
    </w:pPr>
    <w:rPr>
      <w:rFonts w:ascii="Lucida Sans" w:eastAsia="Times New Roman" w:hAnsi="Lucida Sans" w:cs="Lucida Sans"/>
      <w:b/>
      <w:szCs w:val="20"/>
      <w:lang w:val="en-US" w:eastAsia="zh-CN"/>
    </w:rPr>
  </w:style>
  <w:style w:type="paragraph" w:styleId="7">
    <w:name w:val="heading 7"/>
    <w:basedOn w:val="a"/>
    <w:next w:val="a"/>
    <w:link w:val="7Char"/>
    <w:uiPriority w:val="99"/>
    <w:semiHidden/>
    <w:unhideWhenUsed/>
    <w:qFormat/>
    <w:rsid w:val="008E4464"/>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8E4464"/>
    <w:rPr>
      <w:rFonts w:ascii="Calibri" w:eastAsia="Calibri" w:hAnsi="Calibri" w:cs="Times New Roman"/>
      <w:b/>
      <w:bCs/>
      <w:sz w:val="32"/>
      <w:szCs w:val="32"/>
      <w:lang w:val="en-US"/>
    </w:rPr>
  </w:style>
  <w:style w:type="character" w:customStyle="1" w:styleId="2Char">
    <w:name w:val="Επικεφαλίδα 2 Char"/>
    <w:basedOn w:val="a0"/>
    <w:link w:val="2"/>
    <w:uiPriority w:val="99"/>
    <w:semiHidden/>
    <w:rsid w:val="008E4464"/>
    <w:rPr>
      <w:rFonts w:ascii="Calibri" w:eastAsia="Calibri" w:hAnsi="Calibri" w:cs="Times New Roman"/>
      <w:b/>
      <w:bCs/>
      <w:lang w:val="en-US"/>
    </w:rPr>
  </w:style>
  <w:style w:type="character" w:customStyle="1" w:styleId="3Char">
    <w:name w:val="Επικεφαλίδα 3 Char"/>
    <w:basedOn w:val="a0"/>
    <w:link w:val="3"/>
    <w:uiPriority w:val="99"/>
    <w:semiHidden/>
    <w:rsid w:val="008E4464"/>
    <w:rPr>
      <w:rFonts w:ascii="Arial" w:eastAsia="Times New Roman" w:hAnsi="Arial" w:cs="Times New Roman"/>
      <w:b/>
      <w:bCs/>
      <w:szCs w:val="26"/>
      <w:lang w:val="en-GB" w:eastAsia="zh-CN"/>
    </w:rPr>
  </w:style>
  <w:style w:type="character" w:customStyle="1" w:styleId="4Char">
    <w:name w:val="Επικεφαλίδα 4 Char"/>
    <w:basedOn w:val="a0"/>
    <w:link w:val="4"/>
    <w:uiPriority w:val="99"/>
    <w:semiHidden/>
    <w:rsid w:val="008E4464"/>
    <w:rPr>
      <w:rFonts w:ascii="Arial" w:eastAsia="Times New Roman" w:hAnsi="Arial" w:cs="Times New Roman"/>
      <w:b/>
      <w:bCs/>
      <w:szCs w:val="28"/>
      <w:lang w:val="en-GB" w:eastAsia="zh-CN"/>
    </w:rPr>
  </w:style>
  <w:style w:type="character" w:customStyle="1" w:styleId="5Char">
    <w:name w:val="Επικεφαλίδα 5 Char"/>
    <w:basedOn w:val="a0"/>
    <w:link w:val="5"/>
    <w:uiPriority w:val="99"/>
    <w:semiHidden/>
    <w:rsid w:val="008E4464"/>
    <w:rPr>
      <w:rFonts w:ascii="Lucida Sans" w:eastAsia="Times New Roman" w:hAnsi="Lucida Sans" w:cs="Lucida Sans"/>
      <w:b/>
      <w:szCs w:val="20"/>
      <w:lang w:val="en-US" w:eastAsia="zh-CN"/>
    </w:rPr>
  </w:style>
  <w:style w:type="character" w:customStyle="1" w:styleId="7Char">
    <w:name w:val="Επικεφαλίδα 7 Char"/>
    <w:basedOn w:val="a0"/>
    <w:link w:val="7"/>
    <w:uiPriority w:val="99"/>
    <w:semiHidden/>
    <w:rsid w:val="008E4464"/>
    <w:rPr>
      <w:rFonts w:ascii="Cambria" w:eastAsia="Times New Roman" w:hAnsi="Cambria" w:cs="Times New Roman"/>
      <w:i/>
      <w:iCs/>
      <w:color w:val="404040"/>
    </w:rPr>
  </w:style>
  <w:style w:type="numbering" w:customStyle="1" w:styleId="10">
    <w:name w:val="Χωρίς λίστα1"/>
    <w:next w:val="a2"/>
    <w:uiPriority w:val="99"/>
    <w:semiHidden/>
    <w:unhideWhenUsed/>
    <w:rsid w:val="008E4464"/>
  </w:style>
  <w:style w:type="character" w:styleId="-">
    <w:name w:val="Hyperlink"/>
    <w:basedOn w:val="a0"/>
    <w:uiPriority w:val="99"/>
    <w:unhideWhenUsed/>
    <w:rsid w:val="008E4464"/>
    <w:rPr>
      <w:rFonts w:ascii="Times New Roman" w:hAnsi="Times New Roman" w:cs="Times New Roman" w:hint="default"/>
      <w:color w:val="0000FF"/>
      <w:u w:val="single"/>
    </w:rPr>
  </w:style>
  <w:style w:type="character" w:styleId="-0">
    <w:name w:val="FollowedHyperlink"/>
    <w:basedOn w:val="a0"/>
    <w:uiPriority w:val="99"/>
    <w:semiHidden/>
    <w:unhideWhenUsed/>
    <w:rsid w:val="008E4464"/>
    <w:rPr>
      <w:rFonts w:ascii="Times New Roman" w:hAnsi="Times New Roman" w:cs="Times New Roman" w:hint="default"/>
      <w:color w:val="800000"/>
      <w:u w:val="single"/>
    </w:rPr>
  </w:style>
  <w:style w:type="paragraph" w:styleId="-HTML">
    <w:name w:val="HTML Preformatted"/>
    <w:basedOn w:val="a"/>
    <w:link w:val="-HTMLChar1"/>
    <w:uiPriority w:val="99"/>
    <w:semiHidden/>
    <w:unhideWhenUsed/>
    <w:rsid w:val="008E4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character" w:customStyle="1" w:styleId="-HTMLChar">
    <w:name w:val="Προ-διαμορφωμένο HTML Char"/>
    <w:basedOn w:val="a0"/>
    <w:uiPriority w:val="99"/>
    <w:semiHidden/>
    <w:rsid w:val="008E4464"/>
    <w:rPr>
      <w:rFonts w:ascii="Consolas" w:hAnsi="Consolas" w:cs="Consolas"/>
      <w:sz w:val="20"/>
      <w:szCs w:val="20"/>
    </w:rPr>
  </w:style>
  <w:style w:type="paragraph" w:styleId="Web">
    <w:name w:val="Normal (Web)"/>
    <w:basedOn w:val="a"/>
    <w:uiPriority w:val="99"/>
    <w:unhideWhenUsed/>
    <w:rsid w:val="008E4464"/>
    <w:pPr>
      <w:spacing w:before="100" w:beforeAutospacing="1" w:after="119" w:line="240" w:lineRule="auto"/>
    </w:pPr>
    <w:rPr>
      <w:rFonts w:ascii="Times New Roman" w:eastAsia="Times New Roman" w:hAnsi="Times New Roman" w:cs="Times New Roman"/>
      <w:sz w:val="24"/>
      <w:szCs w:val="24"/>
      <w:lang w:eastAsia="el-GR"/>
    </w:rPr>
  </w:style>
  <w:style w:type="paragraph" w:styleId="11">
    <w:name w:val="toc 1"/>
    <w:basedOn w:val="a"/>
    <w:next w:val="a"/>
    <w:autoRedefine/>
    <w:uiPriority w:val="99"/>
    <w:semiHidden/>
    <w:unhideWhenUsed/>
    <w:rsid w:val="008E4464"/>
    <w:pPr>
      <w:suppressAutoHyphens/>
      <w:spacing w:before="120" w:after="120" w:line="240" w:lineRule="auto"/>
    </w:pPr>
    <w:rPr>
      <w:rFonts w:ascii="Calibri" w:eastAsia="Times New Roman" w:hAnsi="Calibri" w:cs="Calibri"/>
      <w:b/>
      <w:bCs/>
      <w:caps/>
      <w:sz w:val="20"/>
      <w:szCs w:val="20"/>
      <w:lang w:val="en-GB" w:eastAsia="zh-CN"/>
    </w:rPr>
  </w:style>
  <w:style w:type="paragraph" w:styleId="20">
    <w:name w:val="toc 2"/>
    <w:basedOn w:val="a"/>
    <w:next w:val="a"/>
    <w:autoRedefine/>
    <w:uiPriority w:val="99"/>
    <w:semiHidden/>
    <w:unhideWhenUsed/>
    <w:rsid w:val="008E4464"/>
    <w:pPr>
      <w:suppressAutoHyphens/>
      <w:spacing w:after="0" w:line="240" w:lineRule="auto"/>
      <w:ind w:left="220"/>
    </w:pPr>
    <w:rPr>
      <w:rFonts w:ascii="Calibri" w:eastAsia="Times New Roman" w:hAnsi="Calibri" w:cs="Calibri"/>
      <w:smallCaps/>
      <w:sz w:val="20"/>
      <w:szCs w:val="20"/>
      <w:lang w:val="en-GB" w:eastAsia="zh-CN"/>
    </w:rPr>
  </w:style>
  <w:style w:type="paragraph" w:styleId="30">
    <w:name w:val="toc 3"/>
    <w:basedOn w:val="a"/>
    <w:next w:val="a"/>
    <w:autoRedefine/>
    <w:uiPriority w:val="99"/>
    <w:semiHidden/>
    <w:unhideWhenUsed/>
    <w:rsid w:val="008E4464"/>
    <w:pPr>
      <w:suppressAutoHyphens/>
      <w:spacing w:after="0" w:line="240" w:lineRule="auto"/>
      <w:ind w:left="440"/>
    </w:pPr>
    <w:rPr>
      <w:rFonts w:ascii="Calibri" w:eastAsia="Times New Roman" w:hAnsi="Calibri" w:cs="Calibri"/>
      <w:i/>
      <w:iCs/>
      <w:sz w:val="20"/>
      <w:szCs w:val="20"/>
      <w:lang w:val="en-GB" w:eastAsia="zh-CN"/>
    </w:rPr>
  </w:style>
  <w:style w:type="paragraph" w:styleId="40">
    <w:name w:val="toc 4"/>
    <w:basedOn w:val="a"/>
    <w:next w:val="a"/>
    <w:autoRedefine/>
    <w:uiPriority w:val="99"/>
    <w:semiHidden/>
    <w:unhideWhenUsed/>
    <w:rsid w:val="008E4464"/>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
    <w:next w:val="a"/>
    <w:autoRedefine/>
    <w:uiPriority w:val="99"/>
    <w:semiHidden/>
    <w:unhideWhenUsed/>
    <w:rsid w:val="008E4464"/>
    <w:pPr>
      <w:suppressAutoHyphens/>
      <w:spacing w:after="0" w:line="240" w:lineRule="auto"/>
      <w:ind w:left="880"/>
    </w:pPr>
    <w:rPr>
      <w:rFonts w:ascii="Calibri" w:eastAsia="Times New Roman" w:hAnsi="Calibri" w:cs="Calibri"/>
      <w:sz w:val="18"/>
      <w:szCs w:val="18"/>
      <w:lang w:val="en-GB" w:eastAsia="zh-CN"/>
    </w:rPr>
  </w:style>
  <w:style w:type="paragraph" w:styleId="6">
    <w:name w:val="toc 6"/>
    <w:basedOn w:val="a"/>
    <w:next w:val="a"/>
    <w:autoRedefine/>
    <w:uiPriority w:val="99"/>
    <w:semiHidden/>
    <w:unhideWhenUsed/>
    <w:rsid w:val="008E4464"/>
    <w:pPr>
      <w:suppressAutoHyphens/>
      <w:spacing w:after="0" w:line="240" w:lineRule="auto"/>
      <w:ind w:left="1100"/>
    </w:pPr>
    <w:rPr>
      <w:rFonts w:ascii="Calibri" w:eastAsia="Times New Roman" w:hAnsi="Calibri" w:cs="Calibri"/>
      <w:sz w:val="18"/>
      <w:szCs w:val="18"/>
      <w:lang w:val="en-GB" w:eastAsia="zh-CN"/>
    </w:rPr>
  </w:style>
  <w:style w:type="paragraph" w:styleId="70">
    <w:name w:val="toc 7"/>
    <w:basedOn w:val="a"/>
    <w:next w:val="a"/>
    <w:autoRedefine/>
    <w:uiPriority w:val="99"/>
    <w:semiHidden/>
    <w:unhideWhenUsed/>
    <w:rsid w:val="008E4464"/>
    <w:pPr>
      <w:suppressAutoHyphens/>
      <w:spacing w:after="0" w:line="240" w:lineRule="auto"/>
      <w:ind w:left="1320"/>
    </w:pPr>
    <w:rPr>
      <w:rFonts w:ascii="Calibri" w:eastAsia="Times New Roman" w:hAnsi="Calibri" w:cs="Calibri"/>
      <w:sz w:val="18"/>
      <w:szCs w:val="18"/>
      <w:lang w:val="en-GB" w:eastAsia="zh-CN"/>
    </w:rPr>
  </w:style>
  <w:style w:type="paragraph" w:styleId="8">
    <w:name w:val="toc 8"/>
    <w:basedOn w:val="a"/>
    <w:next w:val="a"/>
    <w:autoRedefine/>
    <w:uiPriority w:val="99"/>
    <w:semiHidden/>
    <w:unhideWhenUsed/>
    <w:rsid w:val="008E4464"/>
    <w:pPr>
      <w:suppressAutoHyphens/>
      <w:spacing w:after="0" w:line="240" w:lineRule="auto"/>
      <w:ind w:left="1540"/>
    </w:pPr>
    <w:rPr>
      <w:rFonts w:ascii="Calibri" w:eastAsia="Times New Roman" w:hAnsi="Calibri" w:cs="Calibri"/>
      <w:sz w:val="18"/>
      <w:szCs w:val="18"/>
      <w:lang w:val="en-GB" w:eastAsia="zh-CN"/>
    </w:rPr>
  </w:style>
  <w:style w:type="paragraph" w:styleId="9">
    <w:name w:val="toc 9"/>
    <w:basedOn w:val="a"/>
    <w:next w:val="a"/>
    <w:autoRedefine/>
    <w:uiPriority w:val="99"/>
    <w:semiHidden/>
    <w:unhideWhenUsed/>
    <w:rsid w:val="008E4464"/>
    <w:pPr>
      <w:suppressAutoHyphens/>
      <w:spacing w:after="0" w:line="240" w:lineRule="auto"/>
      <w:ind w:left="1760"/>
    </w:pPr>
    <w:rPr>
      <w:rFonts w:ascii="Calibri" w:eastAsia="Times New Roman" w:hAnsi="Calibri" w:cs="Calibri"/>
      <w:sz w:val="18"/>
      <w:szCs w:val="18"/>
      <w:lang w:val="en-GB" w:eastAsia="zh-CN"/>
    </w:rPr>
  </w:style>
  <w:style w:type="paragraph" w:styleId="a3">
    <w:name w:val="footnote text"/>
    <w:basedOn w:val="a"/>
    <w:link w:val="Char"/>
    <w:uiPriority w:val="99"/>
    <w:semiHidden/>
    <w:unhideWhenUsed/>
    <w:rsid w:val="008E4464"/>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
    <w:name w:val="Κείμενο υποσημείωσης Char"/>
    <w:basedOn w:val="a0"/>
    <w:link w:val="a3"/>
    <w:uiPriority w:val="99"/>
    <w:semiHidden/>
    <w:rsid w:val="008E4464"/>
    <w:rPr>
      <w:rFonts w:ascii="Calibri" w:eastAsia="Times New Roman" w:hAnsi="Calibri" w:cs="Calibri"/>
      <w:sz w:val="18"/>
      <w:szCs w:val="20"/>
      <w:lang w:val="en-IE" w:eastAsia="zh-CN"/>
    </w:rPr>
  </w:style>
  <w:style w:type="paragraph" w:styleId="a4">
    <w:name w:val="annotation text"/>
    <w:basedOn w:val="a"/>
    <w:link w:val="Char1"/>
    <w:uiPriority w:val="99"/>
    <w:semiHidden/>
    <w:unhideWhenUsed/>
    <w:rsid w:val="008E4464"/>
    <w:pPr>
      <w:suppressAutoHyphens/>
      <w:spacing w:after="120" w:line="240" w:lineRule="auto"/>
      <w:jc w:val="both"/>
    </w:pPr>
    <w:rPr>
      <w:rFonts w:ascii="Calibri" w:eastAsia="Times New Roman" w:hAnsi="Calibri" w:cs="Calibri"/>
      <w:sz w:val="20"/>
      <w:szCs w:val="20"/>
      <w:lang w:val="en-GB" w:eastAsia="zh-CN"/>
    </w:rPr>
  </w:style>
  <w:style w:type="character" w:customStyle="1" w:styleId="Char0">
    <w:name w:val="Κείμενο σχολίου Char"/>
    <w:basedOn w:val="a0"/>
    <w:uiPriority w:val="99"/>
    <w:semiHidden/>
    <w:rsid w:val="008E4464"/>
    <w:rPr>
      <w:sz w:val="20"/>
      <w:szCs w:val="20"/>
    </w:rPr>
  </w:style>
  <w:style w:type="paragraph" w:styleId="a5">
    <w:name w:val="header"/>
    <w:basedOn w:val="a"/>
    <w:link w:val="Char2"/>
    <w:uiPriority w:val="99"/>
    <w:unhideWhenUsed/>
    <w:rsid w:val="008E4464"/>
    <w:pPr>
      <w:widowControl w:val="0"/>
      <w:tabs>
        <w:tab w:val="center" w:pos="4153"/>
        <w:tab w:val="right" w:pos="8306"/>
      </w:tabs>
      <w:spacing w:after="0" w:line="240" w:lineRule="auto"/>
    </w:pPr>
    <w:rPr>
      <w:rFonts w:ascii="Calibri" w:eastAsia="Calibri" w:hAnsi="Calibri" w:cs="Times New Roman"/>
      <w:lang w:val="en-US"/>
    </w:rPr>
  </w:style>
  <w:style w:type="character" w:customStyle="1" w:styleId="Char2">
    <w:name w:val="Κεφαλίδα Char"/>
    <w:basedOn w:val="a0"/>
    <w:link w:val="a5"/>
    <w:uiPriority w:val="99"/>
    <w:rsid w:val="008E4464"/>
    <w:rPr>
      <w:rFonts w:ascii="Calibri" w:eastAsia="Calibri" w:hAnsi="Calibri" w:cs="Times New Roman"/>
      <w:lang w:val="en-US"/>
    </w:rPr>
  </w:style>
  <w:style w:type="paragraph" w:styleId="a6">
    <w:name w:val="footer"/>
    <w:basedOn w:val="a"/>
    <w:link w:val="Char3"/>
    <w:uiPriority w:val="99"/>
    <w:unhideWhenUsed/>
    <w:rsid w:val="008E4464"/>
    <w:pPr>
      <w:widowControl w:val="0"/>
      <w:tabs>
        <w:tab w:val="center" w:pos="4153"/>
        <w:tab w:val="right" w:pos="8306"/>
      </w:tabs>
      <w:spacing w:after="0" w:line="240" w:lineRule="auto"/>
    </w:pPr>
    <w:rPr>
      <w:rFonts w:ascii="Calibri" w:eastAsia="Calibri" w:hAnsi="Calibri" w:cs="Times New Roman"/>
      <w:lang w:val="en-US"/>
    </w:rPr>
  </w:style>
  <w:style w:type="character" w:customStyle="1" w:styleId="Char3">
    <w:name w:val="Υποσέλιδο Char"/>
    <w:basedOn w:val="a0"/>
    <w:link w:val="a6"/>
    <w:uiPriority w:val="99"/>
    <w:rsid w:val="008E4464"/>
    <w:rPr>
      <w:rFonts w:ascii="Calibri" w:eastAsia="Calibri" w:hAnsi="Calibri" w:cs="Times New Roman"/>
      <w:lang w:val="en-US"/>
    </w:rPr>
  </w:style>
  <w:style w:type="paragraph" w:styleId="a7">
    <w:name w:val="caption"/>
    <w:basedOn w:val="a"/>
    <w:uiPriority w:val="99"/>
    <w:semiHidden/>
    <w:unhideWhenUsed/>
    <w:qFormat/>
    <w:rsid w:val="008E446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styleId="a8">
    <w:name w:val="endnote text"/>
    <w:basedOn w:val="a"/>
    <w:link w:val="Char4"/>
    <w:uiPriority w:val="99"/>
    <w:semiHidden/>
    <w:unhideWhenUsed/>
    <w:rsid w:val="008E4464"/>
    <w:pPr>
      <w:suppressAutoHyphens/>
      <w:spacing w:after="120" w:line="240" w:lineRule="auto"/>
      <w:jc w:val="both"/>
    </w:pPr>
    <w:rPr>
      <w:rFonts w:ascii="Calibri" w:eastAsia="Times New Roman" w:hAnsi="Calibri" w:cs="Calibri"/>
      <w:sz w:val="20"/>
      <w:szCs w:val="20"/>
      <w:lang w:val="en-GB" w:eastAsia="zh-CN"/>
    </w:rPr>
  </w:style>
  <w:style w:type="character" w:customStyle="1" w:styleId="Char4">
    <w:name w:val="Κείμενο σημείωσης τέλους Char"/>
    <w:basedOn w:val="a0"/>
    <w:link w:val="a8"/>
    <w:uiPriority w:val="99"/>
    <w:semiHidden/>
    <w:rsid w:val="008E4464"/>
    <w:rPr>
      <w:rFonts w:ascii="Calibri" w:eastAsia="Times New Roman" w:hAnsi="Calibri" w:cs="Calibri"/>
      <w:sz w:val="20"/>
      <w:szCs w:val="20"/>
      <w:lang w:val="en-GB" w:eastAsia="zh-CN"/>
    </w:rPr>
  </w:style>
  <w:style w:type="paragraph" w:styleId="a9">
    <w:name w:val="Body Text"/>
    <w:basedOn w:val="a"/>
    <w:link w:val="Char5"/>
    <w:uiPriority w:val="99"/>
    <w:semiHidden/>
    <w:unhideWhenUsed/>
    <w:rsid w:val="008E4464"/>
    <w:pPr>
      <w:widowControl w:val="0"/>
      <w:spacing w:after="0" w:line="240" w:lineRule="auto"/>
      <w:ind w:left="120"/>
    </w:pPr>
    <w:rPr>
      <w:rFonts w:ascii="Calibri" w:eastAsia="Calibri" w:hAnsi="Calibri" w:cs="Times New Roman"/>
      <w:lang w:val="en-US"/>
    </w:rPr>
  </w:style>
  <w:style w:type="character" w:customStyle="1" w:styleId="Char5">
    <w:name w:val="Σώμα κειμένου Char"/>
    <w:basedOn w:val="a0"/>
    <w:link w:val="a9"/>
    <w:uiPriority w:val="99"/>
    <w:semiHidden/>
    <w:rsid w:val="008E4464"/>
    <w:rPr>
      <w:rFonts w:ascii="Calibri" w:eastAsia="Calibri" w:hAnsi="Calibri" w:cs="Times New Roman"/>
      <w:lang w:val="en-US"/>
    </w:rPr>
  </w:style>
  <w:style w:type="paragraph" w:styleId="aa">
    <w:name w:val="List"/>
    <w:basedOn w:val="a9"/>
    <w:uiPriority w:val="99"/>
    <w:semiHidden/>
    <w:unhideWhenUsed/>
    <w:rsid w:val="008E4464"/>
    <w:pPr>
      <w:widowControl/>
      <w:suppressAutoHyphens/>
      <w:spacing w:after="240"/>
      <w:ind w:left="0"/>
      <w:jc w:val="both"/>
    </w:pPr>
    <w:rPr>
      <w:rFonts w:eastAsia="Times New Roman" w:cs="Mangal"/>
      <w:szCs w:val="24"/>
      <w:lang w:val="en-GB" w:eastAsia="zh-CN"/>
    </w:rPr>
  </w:style>
  <w:style w:type="paragraph" w:styleId="ab">
    <w:name w:val="Signature"/>
    <w:basedOn w:val="a"/>
    <w:link w:val="Char6"/>
    <w:uiPriority w:val="99"/>
    <w:semiHidden/>
    <w:unhideWhenUsed/>
    <w:rsid w:val="008E4464"/>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Char6">
    <w:name w:val="Υπογραφή Char"/>
    <w:basedOn w:val="a0"/>
    <w:link w:val="ab"/>
    <w:uiPriority w:val="99"/>
    <w:semiHidden/>
    <w:rsid w:val="008E4464"/>
    <w:rPr>
      <w:rFonts w:ascii="Times New Roman" w:eastAsia="Times New Roman" w:hAnsi="Times New Roman" w:cs="Times New Roman"/>
      <w:sz w:val="24"/>
      <w:szCs w:val="24"/>
      <w:lang w:eastAsia="ar-SA"/>
    </w:rPr>
  </w:style>
  <w:style w:type="paragraph" w:styleId="ac">
    <w:name w:val="Body Text Indent"/>
    <w:basedOn w:val="a"/>
    <w:link w:val="Char7"/>
    <w:uiPriority w:val="99"/>
    <w:semiHidden/>
    <w:unhideWhenUsed/>
    <w:rsid w:val="008E4464"/>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7">
    <w:name w:val="Σώμα κείμενου με εσοχή Char"/>
    <w:basedOn w:val="a0"/>
    <w:link w:val="ac"/>
    <w:uiPriority w:val="99"/>
    <w:semiHidden/>
    <w:rsid w:val="008E4464"/>
    <w:rPr>
      <w:rFonts w:ascii="Arial" w:eastAsia="Times New Roman" w:hAnsi="Arial" w:cs="Arial"/>
      <w:szCs w:val="24"/>
      <w:lang w:val="en-GB" w:eastAsia="zh-CN"/>
    </w:rPr>
  </w:style>
  <w:style w:type="paragraph" w:styleId="ad">
    <w:name w:val="annotation subject"/>
    <w:basedOn w:val="a4"/>
    <w:next w:val="a4"/>
    <w:link w:val="Char10"/>
    <w:uiPriority w:val="99"/>
    <w:semiHidden/>
    <w:unhideWhenUsed/>
    <w:rsid w:val="008E4464"/>
    <w:rPr>
      <w:b/>
      <w:bCs/>
    </w:rPr>
  </w:style>
  <w:style w:type="character" w:customStyle="1" w:styleId="Char8">
    <w:name w:val="Θέμα σχολίου Char"/>
    <w:basedOn w:val="Char0"/>
    <w:uiPriority w:val="99"/>
    <w:semiHidden/>
    <w:rsid w:val="008E4464"/>
    <w:rPr>
      <w:b/>
      <w:bCs/>
      <w:sz w:val="20"/>
      <w:szCs w:val="20"/>
    </w:rPr>
  </w:style>
  <w:style w:type="paragraph" w:styleId="ae">
    <w:name w:val="Balloon Text"/>
    <w:basedOn w:val="a"/>
    <w:link w:val="Char9"/>
    <w:uiPriority w:val="99"/>
    <w:semiHidden/>
    <w:unhideWhenUsed/>
    <w:rsid w:val="008E4464"/>
    <w:pPr>
      <w:widowControl w:val="0"/>
      <w:spacing w:after="0" w:line="240" w:lineRule="auto"/>
    </w:pPr>
    <w:rPr>
      <w:rFonts w:ascii="Tahoma" w:eastAsia="Calibri" w:hAnsi="Tahoma" w:cs="Tahoma"/>
      <w:sz w:val="16"/>
      <w:szCs w:val="16"/>
      <w:lang w:val="en-US"/>
    </w:rPr>
  </w:style>
  <w:style w:type="character" w:customStyle="1" w:styleId="Char9">
    <w:name w:val="Κείμενο πλαισίου Char"/>
    <w:basedOn w:val="a0"/>
    <w:link w:val="ae"/>
    <w:uiPriority w:val="99"/>
    <w:semiHidden/>
    <w:rsid w:val="008E4464"/>
    <w:rPr>
      <w:rFonts w:ascii="Tahoma" w:eastAsia="Calibri" w:hAnsi="Tahoma" w:cs="Tahoma"/>
      <w:sz w:val="16"/>
      <w:szCs w:val="16"/>
      <w:lang w:val="en-US"/>
    </w:rPr>
  </w:style>
  <w:style w:type="paragraph" w:styleId="af">
    <w:name w:val="No Spacing"/>
    <w:uiPriority w:val="1"/>
    <w:qFormat/>
    <w:rsid w:val="008E4464"/>
    <w:pPr>
      <w:spacing w:after="0" w:line="240" w:lineRule="auto"/>
    </w:pPr>
    <w:rPr>
      <w:rFonts w:ascii="Calibri" w:eastAsia="Calibri" w:hAnsi="Calibri" w:cs="Times New Roman"/>
    </w:rPr>
  </w:style>
  <w:style w:type="paragraph" w:styleId="af0">
    <w:name w:val="Revision"/>
    <w:uiPriority w:val="99"/>
    <w:semiHidden/>
    <w:rsid w:val="008E4464"/>
    <w:pPr>
      <w:suppressAutoHyphens/>
      <w:spacing w:after="0" w:line="240" w:lineRule="auto"/>
    </w:pPr>
    <w:rPr>
      <w:rFonts w:ascii="Calibri" w:eastAsia="Times New Roman" w:hAnsi="Calibri" w:cs="Calibri"/>
      <w:szCs w:val="24"/>
      <w:lang w:val="en-GB" w:eastAsia="zh-CN"/>
    </w:rPr>
  </w:style>
  <w:style w:type="paragraph" w:styleId="af1">
    <w:name w:val="List Paragraph"/>
    <w:basedOn w:val="a"/>
    <w:uiPriority w:val="34"/>
    <w:qFormat/>
    <w:rsid w:val="008E4464"/>
    <w:pPr>
      <w:widowControl w:val="0"/>
      <w:spacing w:after="0" w:line="240" w:lineRule="auto"/>
    </w:pPr>
    <w:rPr>
      <w:rFonts w:ascii="Calibri" w:eastAsia="Calibri" w:hAnsi="Calibri" w:cs="Times New Roman"/>
      <w:lang w:val="en-US"/>
    </w:rPr>
  </w:style>
  <w:style w:type="paragraph" w:customStyle="1" w:styleId="TableParagraph">
    <w:name w:val="Table Paragraph"/>
    <w:basedOn w:val="a"/>
    <w:uiPriority w:val="99"/>
    <w:semiHidden/>
    <w:rsid w:val="008E4464"/>
    <w:pPr>
      <w:widowControl w:val="0"/>
      <w:spacing w:after="0" w:line="240" w:lineRule="auto"/>
    </w:pPr>
    <w:rPr>
      <w:rFonts w:ascii="Calibri" w:eastAsia="Calibri" w:hAnsi="Calibri" w:cs="Times New Roman"/>
      <w:lang w:val="en-US"/>
    </w:rPr>
  </w:style>
  <w:style w:type="paragraph" w:customStyle="1" w:styleId="af2">
    <w:name w:val="Επικεφαλίδα"/>
    <w:basedOn w:val="a"/>
    <w:next w:val="a9"/>
    <w:uiPriority w:val="99"/>
    <w:semiHidden/>
    <w:rsid w:val="008E4464"/>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customStyle="1" w:styleId="af3">
    <w:name w:val="Ευρετήριο"/>
    <w:basedOn w:val="a"/>
    <w:uiPriority w:val="99"/>
    <w:semiHidden/>
    <w:rsid w:val="008E4464"/>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12">
    <w:name w:val="Λεζάντα1"/>
    <w:basedOn w:val="a"/>
    <w:uiPriority w:val="99"/>
    <w:semiHidden/>
    <w:rsid w:val="008E446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2">
    <w:name w:val="Λεζάντα2"/>
    <w:basedOn w:val="a"/>
    <w:uiPriority w:val="99"/>
    <w:semiHidden/>
    <w:rsid w:val="008E446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uiPriority w:val="99"/>
    <w:semiHidden/>
    <w:rsid w:val="008E446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
    <w:uiPriority w:val="99"/>
    <w:semiHidden/>
    <w:rsid w:val="008E446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uiPriority w:val="99"/>
    <w:semiHidden/>
    <w:rsid w:val="008E446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uiPriority w:val="99"/>
    <w:semiHidden/>
    <w:rsid w:val="008E446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uiPriority w:val="99"/>
    <w:semiHidden/>
    <w:rsid w:val="008E446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uiPriority w:val="99"/>
    <w:semiHidden/>
    <w:rsid w:val="008E446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uiPriority w:val="99"/>
    <w:semiHidden/>
    <w:rsid w:val="008E446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uiPriority w:val="99"/>
    <w:semiHidden/>
    <w:rsid w:val="008E446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uiPriority w:val="99"/>
    <w:semiHidden/>
    <w:rsid w:val="008E446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uiPriority w:val="99"/>
    <w:semiHidden/>
    <w:rsid w:val="008E446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uiPriority w:val="99"/>
    <w:semiHidden/>
    <w:rsid w:val="008E446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uiPriority w:val="99"/>
    <w:semiHidden/>
    <w:rsid w:val="008E446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uiPriority w:val="99"/>
    <w:semiHidden/>
    <w:rsid w:val="008E446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uiPriority w:val="99"/>
    <w:semiHidden/>
    <w:rsid w:val="008E446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uiPriority w:val="99"/>
    <w:semiHidden/>
    <w:rsid w:val="008E446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uiPriority w:val="99"/>
    <w:semiHidden/>
    <w:rsid w:val="008E446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uiPriority w:val="99"/>
    <w:semiHidden/>
    <w:rsid w:val="008E4464"/>
    <w:pPr>
      <w:numPr>
        <w:numId w:val="2"/>
      </w:numPr>
      <w:tabs>
        <w:tab w:val="num" w:pos="360"/>
      </w:tabs>
      <w:suppressAutoHyphens/>
      <w:spacing w:after="100" w:line="240" w:lineRule="auto"/>
      <w:ind w:left="0" w:firstLine="0"/>
      <w:jc w:val="both"/>
    </w:pPr>
    <w:rPr>
      <w:rFonts w:ascii="Calibri" w:eastAsia="MS Mincho" w:hAnsi="Calibri" w:cs="Calibri"/>
      <w:szCs w:val="24"/>
      <w:lang w:val="en-US" w:eastAsia="ja-JP"/>
    </w:rPr>
  </w:style>
  <w:style w:type="paragraph" w:customStyle="1" w:styleId="13">
    <w:name w:val="Ημερομηνία1"/>
    <w:basedOn w:val="a"/>
    <w:next w:val="a"/>
    <w:uiPriority w:val="99"/>
    <w:semiHidden/>
    <w:rsid w:val="008E4464"/>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uiPriority w:val="99"/>
    <w:semiHidden/>
    <w:rsid w:val="008E4464"/>
    <w:pPr>
      <w:keepNext/>
      <w:pageBreakBefore/>
      <w:widowControl/>
      <w:pBdr>
        <w:bottom w:val="single" w:sz="18" w:space="1" w:color="000080"/>
      </w:pBdr>
      <w:suppressAutoHyphens/>
      <w:spacing w:before="320" w:after="160"/>
      <w:ind w:left="0"/>
      <w:jc w:val="both"/>
    </w:pPr>
    <w:rPr>
      <w:rFonts w:ascii="Arial" w:eastAsia="Times New Roman" w:hAnsi="Arial" w:cs="Arial"/>
      <w:color w:val="333399"/>
      <w:sz w:val="28"/>
      <w:lang w:eastAsia="zh-CN"/>
    </w:rPr>
  </w:style>
  <w:style w:type="paragraph" w:customStyle="1" w:styleId="inserttext">
    <w:name w:val="insert text"/>
    <w:basedOn w:val="a"/>
    <w:uiPriority w:val="99"/>
    <w:semiHidden/>
    <w:rsid w:val="008E4464"/>
    <w:pPr>
      <w:suppressAutoHyphens/>
      <w:spacing w:after="100" w:line="240" w:lineRule="auto"/>
      <w:ind w:left="794"/>
      <w:jc w:val="both"/>
    </w:pPr>
    <w:rPr>
      <w:rFonts w:ascii="Calibri" w:eastAsia="MS Mincho" w:hAnsi="Calibri" w:cs="Calibri"/>
      <w:szCs w:val="24"/>
      <w:lang w:val="en-US" w:eastAsia="ja-JP"/>
    </w:rPr>
  </w:style>
  <w:style w:type="paragraph" w:customStyle="1" w:styleId="14">
    <w:name w:val="Κείμενο πλαισίου1"/>
    <w:basedOn w:val="a"/>
    <w:uiPriority w:val="99"/>
    <w:semiHidden/>
    <w:rsid w:val="008E4464"/>
    <w:pPr>
      <w:suppressAutoHyphens/>
      <w:spacing w:after="120" w:line="240" w:lineRule="auto"/>
      <w:jc w:val="both"/>
    </w:pPr>
    <w:rPr>
      <w:rFonts w:ascii="Tahoma" w:eastAsia="Times New Roman" w:hAnsi="Tahoma" w:cs="Tahoma"/>
      <w:sz w:val="16"/>
      <w:szCs w:val="16"/>
      <w:lang w:val="en-GB" w:eastAsia="zh-CN"/>
    </w:rPr>
  </w:style>
  <w:style w:type="paragraph" w:customStyle="1" w:styleId="CommentText1">
    <w:name w:val="Comment Text1"/>
    <w:basedOn w:val="a"/>
    <w:uiPriority w:val="99"/>
    <w:semiHidden/>
    <w:rsid w:val="008E4464"/>
    <w:pPr>
      <w:suppressAutoHyphens/>
      <w:spacing w:after="120" w:line="240" w:lineRule="auto"/>
      <w:jc w:val="both"/>
    </w:pPr>
    <w:rPr>
      <w:rFonts w:ascii="Calibri" w:eastAsia="Times New Roman" w:hAnsi="Calibri" w:cs="Calibri"/>
      <w:sz w:val="20"/>
      <w:szCs w:val="20"/>
      <w:lang w:val="en-GB" w:eastAsia="zh-CN"/>
    </w:rPr>
  </w:style>
  <w:style w:type="paragraph" w:customStyle="1" w:styleId="CommentSubject1">
    <w:name w:val="Comment Subject1"/>
    <w:basedOn w:val="CommentText1"/>
    <w:next w:val="CommentText1"/>
    <w:uiPriority w:val="99"/>
    <w:semiHidden/>
    <w:rsid w:val="008E4464"/>
    <w:rPr>
      <w:b/>
      <w:bCs/>
    </w:rPr>
  </w:style>
  <w:style w:type="paragraph" w:customStyle="1" w:styleId="15">
    <w:name w:val="Αναθεώρηση1"/>
    <w:uiPriority w:val="99"/>
    <w:semiHidden/>
    <w:rsid w:val="008E446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uiPriority w:val="99"/>
    <w:semiHidden/>
    <w:rsid w:val="008E4464"/>
    <w:pPr>
      <w:suppressAutoHyphens/>
      <w:spacing w:before="280" w:line="240" w:lineRule="auto"/>
      <w:jc w:val="both"/>
    </w:pPr>
    <w:rPr>
      <w:rFonts w:ascii="Arial Unicode MS" w:eastAsia="Arial Unicode MS" w:hAnsi="Arial Unicode MS" w:cs="Arial Unicode MS"/>
      <w:szCs w:val="24"/>
      <w:lang w:val="en-GB" w:eastAsia="zh-CN"/>
    </w:rPr>
  </w:style>
  <w:style w:type="paragraph" w:customStyle="1" w:styleId="16">
    <w:name w:val="Παράγραφος λίστας1"/>
    <w:basedOn w:val="a"/>
    <w:uiPriority w:val="99"/>
    <w:semiHidden/>
    <w:rsid w:val="008E4464"/>
    <w:pPr>
      <w:suppressAutoHyphens/>
      <w:spacing w:line="240" w:lineRule="auto"/>
      <w:ind w:left="720"/>
      <w:contextualSpacing/>
      <w:jc w:val="both"/>
    </w:pPr>
    <w:rPr>
      <w:rFonts w:ascii="Calibri" w:eastAsia="Times New Roman" w:hAnsi="Calibri" w:cs="Calibri"/>
      <w:szCs w:val="24"/>
      <w:lang w:val="en-GB" w:eastAsia="zh-CN"/>
    </w:rPr>
  </w:style>
  <w:style w:type="paragraph" w:customStyle="1" w:styleId="Style1">
    <w:name w:val="Style1"/>
    <w:basedOn w:val="DocTitle"/>
    <w:uiPriority w:val="99"/>
    <w:semiHidden/>
    <w:rsid w:val="008E446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uiPriority w:val="99"/>
    <w:semiHidden/>
    <w:rsid w:val="008E4464"/>
    <w:pPr>
      <w:keepNext/>
      <w:pageBreakBefore/>
      <w:widowControl/>
      <w:pBdr>
        <w:bottom w:val="single" w:sz="18" w:space="1" w:color="000080"/>
      </w:pBdr>
      <w:suppressAutoHyphens/>
      <w:spacing w:before="320" w:after="160"/>
      <w:ind w:left="0"/>
      <w:jc w:val="both"/>
    </w:pPr>
    <w:rPr>
      <w:rFonts w:eastAsia="Times New Roman" w:cs="Calibri"/>
      <w:color w:val="333399"/>
      <w:sz w:val="28"/>
      <w:lang w:val="el-GR" w:eastAsia="zh-CN"/>
    </w:rPr>
  </w:style>
  <w:style w:type="paragraph" w:customStyle="1" w:styleId="Default">
    <w:name w:val="Default"/>
    <w:uiPriority w:val="99"/>
    <w:semiHidden/>
    <w:rsid w:val="008E446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4">
    <w:name w:val="Προμορφοποιημένο κείμενο"/>
    <w:basedOn w:val="a"/>
    <w:uiPriority w:val="99"/>
    <w:semiHidden/>
    <w:rsid w:val="008E4464"/>
    <w:pPr>
      <w:suppressAutoHyphens/>
      <w:spacing w:after="120" w:line="240" w:lineRule="auto"/>
      <w:jc w:val="both"/>
    </w:pPr>
    <w:rPr>
      <w:rFonts w:ascii="Calibri" w:eastAsia="Times New Roman" w:hAnsi="Calibri" w:cs="Calibri"/>
      <w:szCs w:val="24"/>
      <w:lang w:val="en-GB" w:eastAsia="zh-CN"/>
    </w:rPr>
  </w:style>
  <w:style w:type="paragraph" w:customStyle="1" w:styleId="normalwithoutspacing">
    <w:name w:val="normal_without_spacing"/>
    <w:basedOn w:val="a"/>
    <w:uiPriority w:val="99"/>
    <w:semiHidden/>
    <w:rsid w:val="008E4464"/>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3"/>
    <w:uiPriority w:val="99"/>
    <w:semiHidden/>
    <w:rsid w:val="008E4464"/>
    <w:pPr>
      <w:ind w:left="426" w:hanging="426"/>
    </w:pPr>
    <w:rPr>
      <w:szCs w:val="18"/>
    </w:rPr>
  </w:style>
  <w:style w:type="paragraph" w:customStyle="1" w:styleId="-HTML1">
    <w:name w:val="Προ-διαμορφωμένο HTML1"/>
    <w:basedOn w:val="a"/>
    <w:uiPriority w:val="99"/>
    <w:semiHidden/>
    <w:rsid w:val="008E4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paragraph" w:customStyle="1" w:styleId="LO-normal">
    <w:name w:val="LO-normal"/>
    <w:uiPriority w:val="99"/>
    <w:semiHidden/>
    <w:rsid w:val="008E4464"/>
    <w:pPr>
      <w:suppressAutoHyphens/>
      <w:spacing w:after="0"/>
    </w:pPr>
    <w:rPr>
      <w:rFonts w:ascii="Arial" w:eastAsia="Calibri" w:hAnsi="Arial" w:cs="Arial"/>
      <w:color w:val="000000"/>
      <w:lang w:eastAsia="zh-CN"/>
    </w:rPr>
  </w:style>
  <w:style w:type="paragraph" w:customStyle="1" w:styleId="31">
    <w:name w:val="Σώμα κείμενου με εσοχή 31"/>
    <w:basedOn w:val="a"/>
    <w:uiPriority w:val="99"/>
    <w:semiHidden/>
    <w:rsid w:val="008E4464"/>
    <w:pPr>
      <w:spacing w:after="120" w:line="312" w:lineRule="auto"/>
      <w:ind w:left="283"/>
      <w:jc w:val="both"/>
    </w:pPr>
    <w:rPr>
      <w:rFonts w:ascii="Calibri" w:eastAsia="Times New Roman" w:hAnsi="Calibri" w:cs="Times New Roman"/>
      <w:sz w:val="16"/>
      <w:szCs w:val="16"/>
      <w:lang w:val="en-GB" w:eastAsia="zh-CN"/>
    </w:rPr>
  </w:style>
  <w:style w:type="paragraph" w:customStyle="1" w:styleId="17">
    <w:name w:val="Χωρίς διάστιχο1"/>
    <w:uiPriority w:val="99"/>
    <w:semiHidden/>
    <w:rsid w:val="008E4464"/>
    <w:pPr>
      <w:suppressAutoHyphens/>
      <w:spacing w:after="0" w:line="240" w:lineRule="auto"/>
      <w:jc w:val="both"/>
    </w:pPr>
    <w:rPr>
      <w:rFonts w:ascii="Calibri" w:eastAsia="Times New Roman" w:hAnsi="Calibri" w:cs="Calibri"/>
      <w:szCs w:val="24"/>
      <w:lang w:val="en-GB" w:eastAsia="zh-CN"/>
    </w:rPr>
  </w:style>
  <w:style w:type="paragraph" w:customStyle="1" w:styleId="af5">
    <w:name w:val="Περιεχόμενα πίνακα"/>
    <w:basedOn w:val="a"/>
    <w:uiPriority w:val="99"/>
    <w:semiHidden/>
    <w:rsid w:val="008E4464"/>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6">
    <w:name w:val="Επικεφαλίδα πίνακα"/>
    <w:basedOn w:val="af5"/>
    <w:uiPriority w:val="99"/>
    <w:semiHidden/>
    <w:rsid w:val="008E4464"/>
    <w:pPr>
      <w:jc w:val="center"/>
    </w:pPr>
    <w:rPr>
      <w:b/>
      <w:bCs/>
    </w:rPr>
  </w:style>
  <w:style w:type="paragraph" w:customStyle="1" w:styleId="footers">
    <w:name w:val="footers"/>
    <w:basedOn w:val="foothanging"/>
    <w:uiPriority w:val="99"/>
    <w:semiHidden/>
    <w:rsid w:val="008E4464"/>
  </w:style>
  <w:style w:type="paragraph" w:customStyle="1" w:styleId="Standard">
    <w:name w:val="Standard"/>
    <w:uiPriority w:val="99"/>
    <w:semiHidden/>
    <w:rsid w:val="008E4464"/>
    <w:pPr>
      <w:widowControl w:val="0"/>
      <w:suppressAutoHyphens/>
      <w:spacing w:after="0" w:line="240" w:lineRule="auto"/>
    </w:pPr>
    <w:rPr>
      <w:rFonts w:ascii="Times New Roman" w:eastAsia="SimSun" w:hAnsi="Times New Roman" w:cs="Lucida Sans"/>
      <w:kern w:val="2"/>
      <w:sz w:val="24"/>
      <w:szCs w:val="24"/>
      <w:lang w:eastAsia="zh-CN" w:bidi="hi-IN"/>
    </w:rPr>
  </w:style>
  <w:style w:type="paragraph" w:customStyle="1" w:styleId="Textbody">
    <w:name w:val="Text body"/>
    <w:basedOn w:val="Standard"/>
    <w:uiPriority w:val="99"/>
    <w:semiHidden/>
    <w:rsid w:val="008E4464"/>
    <w:pPr>
      <w:spacing w:after="120"/>
    </w:pPr>
  </w:style>
  <w:style w:type="paragraph" w:customStyle="1" w:styleId="Footnote">
    <w:name w:val="Footnote"/>
    <w:basedOn w:val="Standard"/>
    <w:uiPriority w:val="99"/>
    <w:semiHidden/>
    <w:rsid w:val="008E4464"/>
    <w:pPr>
      <w:suppressLineNumbers/>
      <w:ind w:left="283" w:hanging="283"/>
    </w:pPr>
    <w:rPr>
      <w:sz w:val="20"/>
      <w:szCs w:val="20"/>
    </w:rPr>
  </w:style>
  <w:style w:type="paragraph" w:customStyle="1" w:styleId="310">
    <w:name w:val="Σώμα κείμενου 31"/>
    <w:basedOn w:val="a"/>
    <w:uiPriority w:val="99"/>
    <w:semiHidden/>
    <w:rsid w:val="008E4464"/>
    <w:pPr>
      <w:suppressAutoHyphens/>
      <w:spacing w:after="120" w:line="240" w:lineRule="auto"/>
      <w:jc w:val="both"/>
    </w:pPr>
    <w:rPr>
      <w:rFonts w:ascii="Calibri" w:eastAsia="Times New Roman" w:hAnsi="Calibri" w:cs="Calibri"/>
      <w:sz w:val="16"/>
      <w:szCs w:val="16"/>
      <w:lang w:val="en-GB" w:eastAsia="zh-CN"/>
    </w:rPr>
  </w:style>
  <w:style w:type="paragraph" w:customStyle="1" w:styleId="fooot">
    <w:name w:val="fooot"/>
    <w:basedOn w:val="footers"/>
    <w:uiPriority w:val="99"/>
    <w:semiHidden/>
    <w:rsid w:val="008E4464"/>
  </w:style>
  <w:style w:type="paragraph" w:customStyle="1" w:styleId="18">
    <w:name w:val="Κείμενο σχολίου1"/>
    <w:basedOn w:val="a"/>
    <w:uiPriority w:val="99"/>
    <w:semiHidden/>
    <w:rsid w:val="008E4464"/>
    <w:pPr>
      <w:suppressAutoHyphens/>
      <w:spacing w:after="120" w:line="240" w:lineRule="auto"/>
      <w:jc w:val="both"/>
    </w:pPr>
    <w:rPr>
      <w:rFonts w:ascii="Calibri" w:eastAsia="Times New Roman" w:hAnsi="Calibri" w:cs="Calibri"/>
      <w:sz w:val="20"/>
      <w:szCs w:val="20"/>
      <w:lang w:val="en-GB" w:eastAsia="zh-CN"/>
    </w:rPr>
  </w:style>
  <w:style w:type="paragraph" w:customStyle="1" w:styleId="21">
    <w:name w:val="Λίστα με κουκκίδες 21"/>
    <w:basedOn w:val="a"/>
    <w:uiPriority w:val="99"/>
    <w:semiHidden/>
    <w:rsid w:val="008E4464"/>
    <w:pPr>
      <w:numPr>
        <w:numId w:val="3"/>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3"/>
    <w:uiPriority w:val="99"/>
    <w:semiHidden/>
    <w:rsid w:val="008E4464"/>
    <w:pPr>
      <w:tabs>
        <w:tab w:val="right" w:leader="dot" w:pos="7091"/>
      </w:tabs>
      <w:ind w:left="2547"/>
    </w:pPr>
  </w:style>
  <w:style w:type="character" w:customStyle="1" w:styleId="af7">
    <w:name w:val="Σώμα κειμένου_"/>
    <w:link w:val="71"/>
    <w:uiPriority w:val="99"/>
    <w:semiHidden/>
    <w:locked/>
    <w:rsid w:val="008E4464"/>
    <w:rPr>
      <w:sz w:val="21"/>
      <w:shd w:val="clear" w:color="auto" w:fill="FFFFFF"/>
    </w:rPr>
  </w:style>
  <w:style w:type="paragraph" w:customStyle="1" w:styleId="71">
    <w:name w:val="Σώμα κειμένου7"/>
    <w:basedOn w:val="a"/>
    <w:link w:val="af7"/>
    <w:uiPriority w:val="99"/>
    <w:semiHidden/>
    <w:rsid w:val="008E4464"/>
    <w:pPr>
      <w:widowControl w:val="0"/>
      <w:shd w:val="clear" w:color="auto" w:fill="FFFFFF"/>
      <w:spacing w:after="0" w:line="197" w:lineRule="exact"/>
      <w:ind w:hanging="1020"/>
      <w:jc w:val="both"/>
    </w:pPr>
    <w:rPr>
      <w:sz w:val="21"/>
    </w:rPr>
  </w:style>
  <w:style w:type="paragraph" w:customStyle="1" w:styleId="ListParagraph1">
    <w:name w:val="List Paragraph1"/>
    <w:basedOn w:val="a"/>
    <w:uiPriority w:val="99"/>
    <w:semiHidden/>
    <w:rsid w:val="008E4464"/>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yiv8441559125msonormal">
    <w:name w:val="yiv8441559125msonormal"/>
    <w:basedOn w:val="a"/>
    <w:uiPriority w:val="99"/>
    <w:semiHidden/>
    <w:rsid w:val="008E4464"/>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f8">
    <w:name w:val="footnote reference"/>
    <w:basedOn w:val="a0"/>
    <w:uiPriority w:val="99"/>
    <w:semiHidden/>
    <w:unhideWhenUsed/>
    <w:rsid w:val="008E4464"/>
    <w:rPr>
      <w:rFonts w:ascii="Times New Roman" w:hAnsi="Times New Roman" w:cs="Times New Roman" w:hint="default"/>
      <w:vertAlign w:val="superscript"/>
    </w:rPr>
  </w:style>
  <w:style w:type="character" w:styleId="af9">
    <w:name w:val="page number"/>
    <w:basedOn w:val="a0"/>
    <w:uiPriority w:val="99"/>
    <w:semiHidden/>
    <w:unhideWhenUsed/>
    <w:rsid w:val="008E4464"/>
    <w:rPr>
      <w:rFonts w:ascii="Times New Roman" w:hAnsi="Times New Roman" w:cs="Times New Roman" w:hint="default"/>
    </w:rPr>
  </w:style>
  <w:style w:type="character" w:styleId="afa">
    <w:name w:val="endnote reference"/>
    <w:basedOn w:val="a0"/>
    <w:uiPriority w:val="99"/>
    <w:semiHidden/>
    <w:unhideWhenUsed/>
    <w:rsid w:val="008E4464"/>
    <w:rPr>
      <w:rFonts w:ascii="Times New Roman" w:hAnsi="Times New Roman" w:cs="Times New Roman" w:hint="default"/>
      <w:vertAlign w:val="superscript"/>
    </w:rPr>
  </w:style>
  <w:style w:type="character" w:customStyle="1" w:styleId="Heading1Char">
    <w:name w:val="Heading 1 Char"/>
    <w:basedOn w:val="a0"/>
    <w:uiPriority w:val="99"/>
    <w:locked/>
    <w:rsid w:val="008E4464"/>
    <w:rPr>
      <w:rFonts w:ascii="Arial" w:hAnsi="Arial" w:cs="Times New Roman" w:hint="default"/>
      <w:b/>
      <w:bCs w:val="0"/>
      <w:color w:val="333399"/>
      <w:sz w:val="32"/>
      <w:lang w:val="en-US"/>
    </w:rPr>
  </w:style>
  <w:style w:type="character" w:customStyle="1" w:styleId="Heading2Char">
    <w:name w:val="Heading 2 Char"/>
    <w:basedOn w:val="a0"/>
    <w:uiPriority w:val="99"/>
    <w:locked/>
    <w:rsid w:val="008E4464"/>
    <w:rPr>
      <w:rFonts w:ascii="Arial" w:hAnsi="Arial" w:cs="Times New Roman" w:hint="default"/>
      <w:b/>
      <w:bCs w:val="0"/>
      <w:color w:val="002060"/>
      <w:sz w:val="22"/>
      <w:lang w:val="en-GB"/>
    </w:rPr>
  </w:style>
  <w:style w:type="character" w:customStyle="1" w:styleId="Heading3Char">
    <w:name w:val="Heading 3 Char"/>
    <w:basedOn w:val="a0"/>
    <w:uiPriority w:val="99"/>
    <w:locked/>
    <w:rsid w:val="008E4464"/>
    <w:rPr>
      <w:rFonts w:ascii="Arial" w:hAnsi="Arial" w:cs="Times New Roman" w:hint="default"/>
      <w:b/>
      <w:bCs w:val="0"/>
      <w:sz w:val="26"/>
      <w:lang w:val="en-GB"/>
    </w:rPr>
  </w:style>
  <w:style w:type="character" w:customStyle="1" w:styleId="Heading4Char">
    <w:name w:val="Heading 4 Char"/>
    <w:basedOn w:val="a0"/>
    <w:uiPriority w:val="99"/>
    <w:locked/>
    <w:rsid w:val="008E4464"/>
    <w:rPr>
      <w:rFonts w:ascii="Arial" w:hAnsi="Arial" w:cs="Times New Roman" w:hint="default"/>
      <w:b/>
      <w:bCs w:val="0"/>
      <w:sz w:val="28"/>
      <w:lang w:val="en-GB"/>
    </w:rPr>
  </w:style>
  <w:style w:type="character" w:customStyle="1" w:styleId="Heading5Char">
    <w:name w:val="Heading 5 Char"/>
    <w:basedOn w:val="a0"/>
    <w:uiPriority w:val="99"/>
    <w:locked/>
    <w:rsid w:val="008E4464"/>
    <w:rPr>
      <w:rFonts w:ascii="Calibri" w:hAnsi="Calibri" w:cs="Times New Roman" w:hint="default"/>
      <w:b/>
      <w:bCs w:val="0"/>
      <w:i/>
      <w:iCs w:val="0"/>
      <w:sz w:val="26"/>
      <w:lang w:val="en-GB"/>
    </w:rPr>
  </w:style>
  <w:style w:type="character" w:customStyle="1" w:styleId="BodyTextChar">
    <w:name w:val="Body Text Char"/>
    <w:basedOn w:val="a0"/>
    <w:uiPriority w:val="99"/>
    <w:locked/>
    <w:rsid w:val="008E4464"/>
    <w:rPr>
      <w:rFonts w:ascii="Times New Roman" w:hAnsi="Times New Roman" w:cs="Times New Roman" w:hint="default"/>
      <w:sz w:val="24"/>
      <w:lang w:val="en-GB"/>
    </w:rPr>
  </w:style>
  <w:style w:type="character" w:customStyle="1" w:styleId="BalloonTextChar">
    <w:name w:val="Balloon Text Char"/>
    <w:basedOn w:val="a0"/>
    <w:uiPriority w:val="99"/>
    <w:locked/>
    <w:rsid w:val="008E4464"/>
    <w:rPr>
      <w:rFonts w:ascii="Tahoma" w:hAnsi="Tahoma" w:cs="Times New Roman" w:hint="default"/>
      <w:sz w:val="16"/>
      <w:lang w:val="en-GB"/>
    </w:rPr>
  </w:style>
  <w:style w:type="character" w:customStyle="1" w:styleId="HeaderChar">
    <w:name w:val="Header Char"/>
    <w:basedOn w:val="a0"/>
    <w:uiPriority w:val="99"/>
    <w:locked/>
    <w:rsid w:val="008E4464"/>
    <w:rPr>
      <w:rFonts w:ascii="Times New Roman" w:hAnsi="Times New Roman" w:cs="Times New Roman" w:hint="default"/>
      <w:sz w:val="24"/>
      <w:lang w:val="en-GB"/>
    </w:rPr>
  </w:style>
  <w:style w:type="character" w:customStyle="1" w:styleId="FooterChar">
    <w:name w:val="Footer Char"/>
    <w:basedOn w:val="a0"/>
    <w:uiPriority w:val="99"/>
    <w:locked/>
    <w:rsid w:val="008E4464"/>
    <w:rPr>
      <w:rFonts w:ascii="MS Mincho" w:eastAsia="MS Mincho" w:hAnsi="MS Mincho" w:cs="Times New Roman" w:hint="eastAsia"/>
      <w:sz w:val="24"/>
      <w:lang w:val="en-US" w:eastAsia="ja-JP"/>
    </w:rPr>
  </w:style>
  <w:style w:type="character" w:customStyle="1" w:styleId="HTMLPreformattedChar">
    <w:name w:val="HTML Preformatted Char"/>
    <w:basedOn w:val="a0"/>
    <w:uiPriority w:val="99"/>
    <w:locked/>
    <w:rsid w:val="008E4464"/>
    <w:rPr>
      <w:rFonts w:ascii="Courier New" w:hAnsi="Courier New" w:cs="Times New Roman" w:hint="default"/>
    </w:rPr>
  </w:style>
  <w:style w:type="character" w:customStyle="1" w:styleId="FootnoteTextChar">
    <w:name w:val="Footnote Text Char"/>
    <w:basedOn w:val="a0"/>
    <w:uiPriority w:val="99"/>
    <w:locked/>
    <w:rsid w:val="008E4464"/>
    <w:rPr>
      <w:rFonts w:ascii="Calibri" w:hAnsi="Calibri" w:cs="Times New Roman" w:hint="default"/>
    </w:rPr>
  </w:style>
  <w:style w:type="character" w:customStyle="1" w:styleId="CommentTextChar">
    <w:name w:val="Comment Text Char"/>
    <w:basedOn w:val="a0"/>
    <w:uiPriority w:val="99"/>
    <w:locked/>
    <w:rsid w:val="008E4464"/>
    <w:rPr>
      <w:rFonts w:ascii="Times New Roman" w:hAnsi="Times New Roman" w:cs="Times New Roman" w:hint="default"/>
      <w:lang w:val="en-GB"/>
    </w:rPr>
  </w:style>
  <w:style w:type="character" w:customStyle="1" w:styleId="EndnoteTextChar">
    <w:name w:val="Endnote Text Char"/>
    <w:basedOn w:val="a0"/>
    <w:uiPriority w:val="99"/>
    <w:locked/>
    <w:rsid w:val="008E4464"/>
    <w:rPr>
      <w:rFonts w:ascii="Calibri" w:hAnsi="Calibri" w:cs="Times New Roman" w:hint="default"/>
      <w:lang w:val="en-GB"/>
    </w:rPr>
  </w:style>
  <w:style w:type="character" w:customStyle="1" w:styleId="WW8Num1z0">
    <w:name w:val="WW8Num1z0"/>
    <w:uiPriority w:val="99"/>
    <w:rsid w:val="008E4464"/>
  </w:style>
  <w:style w:type="character" w:customStyle="1" w:styleId="WW8Num1z1">
    <w:name w:val="WW8Num1z1"/>
    <w:uiPriority w:val="99"/>
    <w:rsid w:val="008E4464"/>
  </w:style>
  <w:style w:type="character" w:customStyle="1" w:styleId="WW8Num1z2">
    <w:name w:val="WW8Num1z2"/>
    <w:uiPriority w:val="99"/>
    <w:rsid w:val="008E4464"/>
  </w:style>
  <w:style w:type="character" w:customStyle="1" w:styleId="WW8Num1z3">
    <w:name w:val="WW8Num1z3"/>
    <w:uiPriority w:val="99"/>
    <w:rsid w:val="008E4464"/>
  </w:style>
  <w:style w:type="character" w:customStyle="1" w:styleId="WW8Num1z4">
    <w:name w:val="WW8Num1z4"/>
    <w:uiPriority w:val="99"/>
    <w:rsid w:val="008E4464"/>
    <w:rPr>
      <w:rFonts w:ascii="Arial" w:hAnsi="Arial" w:cs="Arial" w:hint="default"/>
      <w:sz w:val="20"/>
    </w:rPr>
  </w:style>
  <w:style w:type="character" w:customStyle="1" w:styleId="WW8Num1z5">
    <w:name w:val="WW8Num1z5"/>
    <w:uiPriority w:val="99"/>
    <w:rsid w:val="008E4464"/>
  </w:style>
  <w:style w:type="character" w:customStyle="1" w:styleId="WW8Num1z6">
    <w:name w:val="WW8Num1z6"/>
    <w:uiPriority w:val="99"/>
    <w:rsid w:val="008E4464"/>
  </w:style>
  <w:style w:type="character" w:customStyle="1" w:styleId="WW8Num1z7">
    <w:name w:val="WW8Num1z7"/>
    <w:uiPriority w:val="99"/>
    <w:rsid w:val="008E4464"/>
  </w:style>
  <w:style w:type="character" w:customStyle="1" w:styleId="WW8Num1z8">
    <w:name w:val="WW8Num1z8"/>
    <w:uiPriority w:val="99"/>
    <w:rsid w:val="008E4464"/>
  </w:style>
  <w:style w:type="character" w:customStyle="1" w:styleId="WW8Num2z0">
    <w:name w:val="WW8Num2z0"/>
    <w:uiPriority w:val="99"/>
    <w:rsid w:val="008E4464"/>
    <w:rPr>
      <w:rFonts w:ascii="Symbol" w:hAnsi="Symbol" w:hint="default"/>
      <w:lang w:val="el-GR"/>
    </w:rPr>
  </w:style>
  <w:style w:type="character" w:customStyle="1" w:styleId="WW8Num3z0">
    <w:name w:val="WW8Num3z0"/>
    <w:uiPriority w:val="99"/>
    <w:rsid w:val="008E4464"/>
    <w:rPr>
      <w:lang w:val="el-GR"/>
    </w:rPr>
  </w:style>
  <w:style w:type="character" w:customStyle="1" w:styleId="WW8Num4z0">
    <w:name w:val="WW8Num4z0"/>
    <w:uiPriority w:val="99"/>
    <w:rsid w:val="008E4464"/>
    <w:rPr>
      <w:rFonts w:ascii="Webdings" w:hAnsi="Webdings" w:hint="default"/>
      <w:color w:val="333399"/>
      <w:sz w:val="16"/>
    </w:rPr>
  </w:style>
  <w:style w:type="character" w:customStyle="1" w:styleId="WW8Num5z0">
    <w:name w:val="WW8Num5z0"/>
    <w:uiPriority w:val="99"/>
    <w:rsid w:val="008E4464"/>
    <w:rPr>
      <w:rFonts w:ascii="Symbol" w:hAnsi="Symbol" w:hint="default"/>
      <w:strike/>
      <w:color w:val="0070C0"/>
      <w:kern w:val="2"/>
      <w:position w:val="0"/>
      <w:sz w:val="24"/>
      <w:vertAlign w:val="baseline"/>
      <w:lang w:val="el-GR"/>
    </w:rPr>
  </w:style>
  <w:style w:type="character" w:customStyle="1" w:styleId="WW8Num6z0">
    <w:name w:val="WW8Num6z0"/>
    <w:uiPriority w:val="99"/>
    <w:rsid w:val="008E4464"/>
    <w:rPr>
      <w:rFonts w:ascii="Symbol" w:hAnsi="Symbol" w:hint="default"/>
      <w:shd w:val="clear" w:color="auto" w:fill="C0C0C0"/>
      <w:lang w:val="el-GR"/>
    </w:rPr>
  </w:style>
  <w:style w:type="character" w:customStyle="1" w:styleId="WW8Num7z0">
    <w:name w:val="WW8Num7z0"/>
    <w:uiPriority w:val="99"/>
    <w:rsid w:val="008E4464"/>
    <w:rPr>
      <w:b/>
      <w:bCs w:val="0"/>
      <w:sz w:val="22"/>
      <w:lang w:val="el-GR"/>
    </w:rPr>
  </w:style>
  <w:style w:type="character" w:customStyle="1" w:styleId="WW8Num7z1">
    <w:name w:val="WW8Num7z1"/>
    <w:uiPriority w:val="99"/>
    <w:rsid w:val="008E4464"/>
  </w:style>
  <w:style w:type="character" w:customStyle="1" w:styleId="WW8Num7z2">
    <w:name w:val="WW8Num7z2"/>
    <w:uiPriority w:val="99"/>
    <w:rsid w:val="008E4464"/>
  </w:style>
  <w:style w:type="character" w:customStyle="1" w:styleId="WW8Num7z3">
    <w:name w:val="WW8Num7z3"/>
    <w:uiPriority w:val="99"/>
    <w:rsid w:val="008E4464"/>
  </w:style>
  <w:style w:type="character" w:customStyle="1" w:styleId="WW8Num7z4">
    <w:name w:val="WW8Num7z4"/>
    <w:uiPriority w:val="99"/>
    <w:rsid w:val="008E4464"/>
  </w:style>
  <w:style w:type="character" w:customStyle="1" w:styleId="WW8Num7z5">
    <w:name w:val="WW8Num7z5"/>
    <w:uiPriority w:val="99"/>
    <w:rsid w:val="008E4464"/>
  </w:style>
  <w:style w:type="character" w:customStyle="1" w:styleId="WW8Num7z6">
    <w:name w:val="WW8Num7z6"/>
    <w:uiPriority w:val="99"/>
    <w:rsid w:val="008E4464"/>
  </w:style>
  <w:style w:type="character" w:customStyle="1" w:styleId="WW8Num7z7">
    <w:name w:val="WW8Num7z7"/>
    <w:uiPriority w:val="99"/>
    <w:rsid w:val="008E4464"/>
  </w:style>
  <w:style w:type="character" w:customStyle="1" w:styleId="WW8Num7z8">
    <w:name w:val="WW8Num7z8"/>
    <w:uiPriority w:val="99"/>
    <w:rsid w:val="008E4464"/>
  </w:style>
  <w:style w:type="character" w:customStyle="1" w:styleId="WW8Num8z0">
    <w:name w:val="WW8Num8z0"/>
    <w:uiPriority w:val="99"/>
    <w:rsid w:val="008E4464"/>
    <w:rPr>
      <w:b/>
      <w:bCs w:val="0"/>
      <w:sz w:val="22"/>
      <w:lang w:val="el-GR"/>
    </w:rPr>
  </w:style>
  <w:style w:type="character" w:customStyle="1" w:styleId="WW8Num8z1">
    <w:name w:val="WW8Num8z1"/>
    <w:uiPriority w:val="99"/>
    <w:rsid w:val="008E4464"/>
    <w:rPr>
      <w:rFonts w:ascii="Calibri" w:hAnsi="Calibri" w:hint="default"/>
      <w:lang w:val="el-GR"/>
    </w:rPr>
  </w:style>
  <w:style w:type="character" w:customStyle="1" w:styleId="WW8Num8z2">
    <w:name w:val="WW8Num8z2"/>
    <w:uiPriority w:val="99"/>
    <w:rsid w:val="008E4464"/>
  </w:style>
  <w:style w:type="character" w:customStyle="1" w:styleId="WW8Num8z3">
    <w:name w:val="WW8Num8z3"/>
    <w:uiPriority w:val="99"/>
    <w:rsid w:val="008E4464"/>
  </w:style>
  <w:style w:type="character" w:customStyle="1" w:styleId="WW8Num8z4">
    <w:name w:val="WW8Num8z4"/>
    <w:uiPriority w:val="99"/>
    <w:rsid w:val="008E4464"/>
  </w:style>
  <w:style w:type="character" w:customStyle="1" w:styleId="WW8Num8z5">
    <w:name w:val="WW8Num8z5"/>
    <w:uiPriority w:val="99"/>
    <w:rsid w:val="008E4464"/>
  </w:style>
  <w:style w:type="character" w:customStyle="1" w:styleId="WW8Num8z6">
    <w:name w:val="WW8Num8z6"/>
    <w:uiPriority w:val="99"/>
    <w:rsid w:val="008E4464"/>
  </w:style>
  <w:style w:type="character" w:customStyle="1" w:styleId="WW8Num8z7">
    <w:name w:val="WW8Num8z7"/>
    <w:uiPriority w:val="99"/>
    <w:rsid w:val="008E4464"/>
  </w:style>
  <w:style w:type="character" w:customStyle="1" w:styleId="WW8Num8z8">
    <w:name w:val="WW8Num8z8"/>
    <w:uiPriority w:val="99"/>
    <w:rsid w:val="008E4464"/>
  </w:style>
  <w:style w:type="character" w:customStyle="1" w:styleId="WW8Num9z0">
    <w:name w:val="WW8Num9z0"/>
    <w:uiPriority w:val="99"/>
    <w:rsid w:val="008E4464"/>
    <w:rPr>
      <w:rFonts w:ascii="Symbol" w:hAnsi="Symbol" w:hint="default"/>
      <w:color w:val="5B9BD5"/>
    </w:rPr>
  </w:style>
  <w:style w:type="character" w:customStyle="1" w:styleId="WW8Num10z0">
    <w:name w:val="WW8Num10z0"/>
    <w:uiPriority w:val="99"/>
    <w:rsid w:val="008E4464"/>
    <w:rPr>
      <w:rFonts w:ascii="Angsana New" w:hAnsi="Angsana New" w:cs="Angsana New" w:hint="default"/>
      <w:color w:val="000000"/>
      <w:kern w:val="2"/>
      <w:sz w:val="22"/>
      <w:shd w:val="clear" w:color="auto" w:fill="FFFFFF"/>
      <w:lang w:val="el-GR" w:bidi="th-TH"/>
    </w:rPr>
  </w:style>
  <w:style w:type="character" w:customStyle="1" w:styleId="WW8Num2z1">
    <w:name w:val="WW8Num2z1"/>
    <w:uiPriority w:val="99"/>
    <w:rsid w:val="008E4464"/>
  </w:style>
  <w:style w:type="character" w:customStyle="1" w:styleId="WW8Num2z2">
    <w:name w:val="WW8Num2z2"/>
    <w:uiPriority w:val="99"/>
    <w:rsid w:val="008E4464"/>
  </w:style>
  <w:style w:type="character" w:customStyle="1" w:styleId="WW8Num2z3">
    <w:name w:val="WW8Num2z3"/>
    <w:uiPriority w:val="99"/>
    <w:rsid w:val="008E4464"/>
  </w:style>
  <w:style w:type="character" w:customStyle="1" w:styleId="WW8Num2z4">
    <w:name w:val="WW8Num2z4"/>
    <w:uiPriority w:val="99"/>
    <w:rsid w:val="008E4464"/>
    <w:rPr>
      <w:rFonts w:ascii="Arial" w:hAnsi="Arial" w:cs="Arial" w:hint="default"/>
      <w:sz w:val="20"/>
    </w:rPr>
  </w:style>
  <w:style w:type="character" w:customStyle="1" w:styleId="WW8Num2z5">
    <w:name w:val="WW8Num2z5"/>
    <w:uiPriority w:val="99"/>
    <w:rsid w:val="008E4464"/>
  </w:style>
  <w:style w:type="character" w:customStyle="1" w:styleId="WW8Num2z6">
    <w:name w:val="WW8Num2z6"/>
    <w:uiPriority w:val="99"/>
    <w:rsid w:val="008E4464"/>
  </w:style>
  <w:style w:type="character" w:customStyle="1" w:styleId="WW8Num2z7">
    <w:name w:val="WW8Num2z7"/>
    <w:uiPriority w:val="99"/>
    <w:rsid w:val="008E4464"/>
  </w:style>
  <w:style w:type="character" w:customStyle="1" w:styleId="WW8Num2z8">
    <w:name w:val="WW8Num2z8"/>
    <w:uiPriority w:val="99"/>
    <w:rsid w:val="008E4464"/>
  </w:style>
  <w:style w:type="character" w:customStyle="1" w:styleId="WW8Num9z1">
    <w:name w:val="WW8Num9z1"/>
    <w:uiPriority w:val="99"/>
    <w:rsid w:val="008E4464"/>
    <w:rPr>
      <w:rFonts w:ascii="Calibri" w:hAnsi="Calibri" w:hint="default"/>
      <w:lang w:val="el-GR"/>
    </w:rPr>
  </w:style>
  <w:style w:type="character" w:customStyle="1" w:styleId="WW8Num9z2">
    <w:name w:val="WW8Num9z2"/>
    <w:uiPriority w:val="99"/>
    <w:rsid w:val="008E4464"/>
  </w:style>
  <w:style w:type="character" w:customStyle="1" w:styleId="WW8Num9z3">
    <w:name w:val="WW8Num9z3"/>
    <w:uiPriority w:val="99"/>
    <w:rsid w:val="008E4464"/>
  </w:style>
  <w:style w:type="character" w:customStyle="1" w:styleId="WW8Num9z4">
    <w:name w:val="WW8Num9z4"/>
    <w:uiPriority w:val="99"/>
    <w:rsid w:val="008E4464"/>
  </w:style>
  <w:style w:type="character" w:customStyle="1" w:styleId="WW8Num9z5">
    <w:name w:val="WW8Num9z5"/>
    <w:uiPriority w:val="99"/>
    <w:rsid w:val="008E4464"/>
  </w:style>
  <w:style w:type="character" w:customStyle="1" w:styleId="WW8Num9z6">
    <w:name w:val="WW8Num9z6"/>
    <w:uiPriority w:val="99"/>
    <w:rsid w:val="008E4464"/>
  </w:style>
  <w:style w:type="character" w:customStyle="1" w:styleId="WW8Num9z7">
    <w:name w:val="WW8Num9z7"/>
    <w:uiPriority w:val="99"/>
    <w:rsid w:val="008E4464"/>
  </w:style>
  <w:style w:type="character" w:customStyle="1" w:styleId="WW8Num9z8">
    <w:name w:val="WW8Num9z8"/>
    <w:uiPriority w:val="99"/>
    <w:rsid w:val="008E4464"/>
  </w:style>
  <w:style w:type="character" w:customStyle="1" w:styleId="WW8Num11z0">
    <w:name w:val="WW8Num11z0"/>
    <w:uiPriority w:val="99"/>
    <w:rsid w:val="008E4464"/>
    <w:rPr>
      <w:rFonts w:ascii="Angsana New" w:hAnsi="Angsana New" w:cs="Angsana New" w:hint="default"/>
      <w:color w:val="000000"/>
      <w:kern w:val="2"/>
      <w:sz w:val="22"/>
      <w:shd w:val="clear" w:color="auto" w:fill="FFFFFF"/>
      <w:lang w:val="el-GR" w:bidi="th-TH"/>
    </w:rPr>
  </w:style>
  <w:style w:type="character" w:customStyle="1" w:styleId="WW8Num10z1">
    <w:name w:val="WW8Num10z1"/>
    <w:uiPriority w:val="99"/>
    <w:rsid w:val="008E4464"/>
    <w:rPr>
      <w:rFonts w:ascii="Courier New" w:hAnsi="Courier New" w:cs="Courier New" w:hint="default"/>
    </w:rPr>
  </w:style>
  <w:style w:type="character" w:customStyle="1" w:styleId="WW8Num10z3">
    <w:name w:val="WW8Num10z3"/>
    <w:uiPriority w:val="99"/>
    <w:rsid w:val="008E4464"/>
    <w:rPr>
      <w:rFonts w:ascii="Symbol" w:hAnsi="Symbol" w:hint="default"/>
    </w:rPr>
  </w:style>
  <w:style w:type="character" w:customStyle="1" w:styleId="WW8Num11z1">
    <w:name w:val="WW8Num11z1"/>
    <w:uiPriority w:val="99"/>
    <w:rsid w:val="008E4464"/>
    <w:rPr>
      <w:rFonts w:ascii="Courier New" w:hAnsi="Courier New" w:cs="Courier New" w:hint="default"/>
    </w:rPr>
  </w:style>
  <w:style w:type="character" w:customStyle="1" w:styleId="WW8Num11z3">
    <w:name w:val="WW8Num11z3"/>
    <w:uiPriority w:val="99"/>
    <w:rsid w:val="008E4464"/>
    <w:rPr>
      <w:rFonts w:ascii="Symbol" w:hAnsi="Symbol" w:hint="default"/>
    </w:rPr>
  </w:style>
  <w:style w:type="character" w:customStyle="1" w:styleId="WW8Num12z0">
    <w:name w:val="WW8Num12z0"/>
    <w:uiPriority w:val="99"/>
    <w:rsid w:val="008E4464"/>
    <w:rPr>
      <w:rFonts w:ascii="Angsana New" w:hAnsi="Angsana New" w:cs="Angsana New" w:hint="default"/>
      <w:color w:val="000000"/>
      <w:kern w:val="2"/>
      <w:sz w:val="22"/>
      <w:shd w:val="clear" w:color="auto" w:fill="FFFFFF"/>
      <w:lang w:val="el-GR" w:bidi="th-TH"/>
    </w:rPr>
  </w:style>
  <w:style w:type="character" w:customStyle="1" w:styleId="WW8Num12z1">
    <w:name w:val="WW8Num12z1"/>
    <w:uiPriority w:val="99"/>
    <w:rsid w:val="008E4464"/>
    <w:rPr>
      <w:rFonts w:ascii="Courier New" w:hAnsi="Courier New" w:cs="Courier New" w:hint="default"/>
    </w:rPr>
  </w:style>
  <w:style w:type="character" w:customStyle="1" w:styleId="WW8Num12z2">
    <w:name w:val="WW8Num12z2"/>
    <w:uiPriority w:val="99"/>
    <w:rsid w:val="008E4464"/>
    <w:rPr>
      <w:rFonts w:ascii="Wingdings" w:hAnsi="Wingdings" w:hint="default"/>
    </w:rPr>
  </w:style>
  <w:style w:type="character" w:customStyle="1" w:styleId="WW8Num12z3">
    <w:name w:val="WW8Num12z3"/>
    <w:uiPriority w:val="99"/>
    <w:rsid w:val="008E4464"/>
    <w:rPr>
      <w:rFonts w:ascii="Symbol" w:hAnsi="Symbol" w:hint="default"/>
    </w:rPr>
  </w:style>
  <w:style w:type="character" w:customStyle="1" w:styleId="19">
    <w:name w:val="Προεπιλεγμένη γραμματοσειρά1"/>
    <w:uiPriority w:val="99"/>
    <w:rsid w:val="008E4464"/>
  </w:style>
  <w:style w:type="character" w:customStyle="1" w:styleId="32">
    <w:name w:val="Προεπιλεγμένη γραμματοσειρά3"/>
    <w:uiPriority w:val="99"/>
    <w:rsid w:val="008E4464"/>
  </w:style>
  <w:style w:type="character" w:customStyle="1" w:styleId="WW-DefaultParagraphFont">
    <w:name w:val="WW-Default Paragraph Font"/>
    <w:uiPriority w:val="99"/>
    <w:rsid w:val="008E4464"/>
  </w:style>
  <w:style w:type="character" w:customStyle="1" w:styleId="WW8Num10z2">
    <w:name w:val="WW8Num10z2"/>
    <w:uiPriority w:val="99"/>
    <w:rsid w:val="008E4464"/>
  </w:style>
  <w:style w:type="character" w:customStyle="1" w:styleId="WW8Num10z4">
    <w:name w:val="WW8Num10z4"/>
    <w:uiPriority w:val="99"/>
    <w:rsid w:val="008E4464"/>
  </w:style>
  <w:style w:type="character" w:customStyle="1" w:styleId="WW8Num10z5">
    <w:name w:val="WW8Num10z5"/>
    <w:uiPriority w:val="99"/>
    <w:rsid w:val="008E4464"/>
  </w:style>
  <w:style w:type="character" w:customStyle="1" w:styleId="WW8Num10z6">
    <w:name w:val="WW8Num10z6"/>
    <w:uiPriority w:val="99"/>
    <w:rsid w:val="008E4464"/>
  </w:style>
  <w:style w:type="character" w:customStyle="1" w:styleId="WW8Num10z7">
    <w:name w:val="WW8Num10z7"/>
    <w:uiPriority w:val="99"/>
    <w:rsid w:val="008E4464"/>
  </w:style>
  <w:style w:type="character" w:customStyle="1" w:styleId="WW8Num10z8">
    <w:name w:val="WW8Num10z8"/>
    <w:uiPriority w:val="99"/>
    <w:rsid w:val="008E4464"/>
  </w:style>
  <w:style w:type="character" w:customStyle="1" w:styleId="DefaultParagraphFont2">
    <w:name w:val="Default Paragraph Font2"/>
    <w:uiPriority w:val="99"/>
    <w:rsid w:val="008E4464"/>
  </w:style>
  <w:style w:type="character" w:customStyle="1" w:styleId="WW8Num11z2">
    <w:name w:val="WW8Num11z2"/>
    <w:uiPriority w:val="99"/>
    <w:rsid w:val="008E4464"/>
  </w:style>
  <w:style w:type="character" w:customStyle="1" w:styleId="WW8Num11z4">
    <w:name w:val="WW8Num11z4"/>
    <w:uiPriority w:val="99"/>
    <w:rsid w:val="008E4464"/>
  </w:style>
  <w:style w:type="character" w:customStyle="1" w:styleId="WW8Num11z5">
    <w:name w:val="WW8Num11z5"/>
    <w:uiPriority w:val="99"/>
    <w:rsid w:val="008E4464"/>
  </w:style>
  <w:style w:type="character" w:customStyle="1" w:styleId="WW8Num11z6">
    <w:name w:val="WW8Num11z6"/>
    <w:uiPriority w:val="99"/>
    <w:rsid w:val="008E4464"/>
  </w:style>
  <w:style w:type="character" w:customStyle="1" w:styleId="WW8Num11z7">
    <w:name w:val="WW8Num11z7"/>
    <w:uiPriority w:val="99"/>
    <w:rsid w:val="008E4464"/>
  </w:style>
  <w:style w:type="character" w:customStyle="1" w:styleId="WW8Num11z8">
    <w:name w:val="WW8Num11z8"/>
    <w:uiPriority w:val="99"/>
    <w:rsid w:val="008E4464"/>
  </w:style>
  <w:style w:type="character" w:customStyle="1" w:styleId="WW8Num12z4">
    <w:name w:val="WW8Num12z4"/>
    <w:uiPriority w:val="99"/>
    <w:rsid w:val="008E4464"/>
  </w:style>
  <w:style w:type="character" w:customStyle="1" w:styleId="WW8Num12z5">
    <w:name w:val="WW8Num12z5"/>
    <w:uiPriority w:val="99"/>
    <w:rsid w:val="008E4464"/>
  </w:style>
  <w:style w:type="character" w:customStyle="1" w:styleId="WW8Num12z6">
    <w:name w:val="WW8Num12z6"/>
    <w:uiPriority w:val="99"/>
    <w:rsid w:val="008E4464"/>
  </w:style>
  <w:style w:type="character" w:customStyle="1" w:styleId="WW8Num12z7">
    <w:name w:val="WW8Num12z7"/>
    <w:uiPriority w:val="99"/>
    <w:rsid w:val="008E4464"/>
  </w:style>
  <w:style w:type="character" w:customStyle="1" w:styleId="WW8Num12z8">
    <w:name w:val="WW8Num12z8"/>
    <w:uiPriority w:val="99"/>
    <w:rsid w:val="008E4464"/>
  </w:style>
  <w:style w:type="character" w:customStyle="1" w:styleId="WW8Num13z0">
    <w:name w:val="WW8Num13z0"/>
    <w:uiPriority w:val="99"/>
    <w:rsid w:val="008E4464"/>
    <w:rPr>
      <w:rFonts w:ascii="Symbol" w:hAnsi="Symbol" w:hint="default"/>
    </w:rPr>
  </w:style>
  <w:style w:type="character" w:customStyle="1" w:styleId="WW-DefaultParagraphFont1">
    <w:name w:val="WW-Default Paragraph Font1"/>
    <w:uiPriority w:val="99"/>
    <w:rsid w:val="008E4464"/>
  </w:style>
  <w:style w:type="character" w:customStyle="1" w:styleId="WW8Num13z1">
    <w:name w:val="WW8Num13z1"/>
    <w:uiPriority w:val="99"/>
    <w:rsid w:val="008E4464"/>
    <w:rPr>
      <w:rFonts w:ascii="Calibri" w:hAnsi="Calibri" w:hint="default"/>
      <w:lang w:val="el-GR"/>
    </w:rPr>
  </w:style>
  <w:style w:type="character" w:customStyle="1" w:styleId="WW8Num13z2">
    <w:name w:val="WW8Num13z2"/>
    <w:uiPriority w:val="99"/>
    <w:rsid w:val="008E4464"/>
  </w:style>
  <w:style w:type="character" w:customStyle="1" w:styleId="WW8Num13z3">
    <w:name w:val="WW8Num13z3"/>
    <w:uiPriority w:val="99"/>
    <w:rsid w:val="008E4464"/>
  </w:style>
  <w:style w:type="character" w:customStyle="1" w:styleId="WW8Num13z4">
    <w:name w:val="WW8Num13z4"/>
    <w:uiPriority w:val="99"/>
    <w:rsid w:val="008E4464"/>
  </w:style>
  <w:style w:type="character" w:customStyle="1" w:styleId="WW8Num13z5">
    <w:name w:val="WW8Num13z5"/>
    <w:uiPriority w:val="99"/>
    <w:rsid w:val="008E4464"/>
  </w:style>
  <w:style w:type="character" w:customStyle="1" w:styleId="WW8Num13z6">
    <w:name w:val="WW8Num13z6"/>
    <w:uiPriority w:val="99"/>
    <w:rsid w:val="008E4464"/>
  </w:style>
  <w:style w:type="character" w:customStyle="1" w:styleId="WW8Num13z7">
    <w:name w:val="WW8Num13z7"/>
    <w:uiPriority w:val="99"/>
    <w:rsid w:val="008E4464"/>
  </w:style>
  <w:style w:type="character" w:customStyle="1" w:styleId="WW8Num13z8">
    <w:name w:val="WW8Num13z8"/>
    <w:uiPriority w:val="99"/>
    <w:rsid w:val="008E4464"/>
  </w:style>
  <w:style w:type="character" w:customStyle="1" w:styleId="WW8Num14z0">
    <w:name w:val="WW8Num14z0"/>
    <w:uiPriority w:val="99"/>
    <w:rsid w:val="008E4464"/>
    <w:rPr>
      <w:rFonts w:ascii="Symbol" w:hAnsi="Symbol" w:hint="default"/>
    </w:rPr>
  </w:style>
  <w:style w:type="character" w:customStyle="1" w:styleId="WW8Num14z1">
    <w:name w:val="WW8Num14z1"/>
    <w:uiPriority w:val="99"/>
    <w:rsid w:val="008E4464"/>
  </w:style>
  <w:style w:type="character" w:customStyle="1" w:styleId="WW8Num14z2">
    <w:name w:val="WW8Num14z2"/>
    <w:uiPriority w:val="99"/>
    <w:rsid w:val="008E4464"/>
  </w:style>
  <w:style w:type="character" w:customStyle="1" w:styleId="WW8Num14z3">
    <w:name w:val="WW8Num14z3"/>
    <w:uiPriority w:val="99"/>
    <w:rsid w:val="008E4464"/>
  </w:style>
  <w:style w:type="character" w:customStyle="1" w:styleId="WW8Num14z4">
    <w:name w:val="WW8Num14z4"/>
    <w:uiPriority w:val="99"/>
    <w:rsid w:val="008E4464"/>
  </w:style>
  <w:style w:type="character" w:customStyle="1" w:styleId="WW8Num14z5">
    <w:name w:val="WW8Num14z5"/>
    <w:uiPriority w:val="99"/>
    <w:rsid w:val="008E4464"/>
  </w:style>
  <w:style w:type="character" w:customStyle="1" w:styleId="WW8Num14z6">
    <w:name w:val="WW8Num14z6"/>
    <w:uiPriority w:val="99"/>
    <w:rsid w:val="008E4464"/>
  </w:style>
  <w:style w:type="character" w:customStyle="1" w:styleId="WW8Num14z7">
    <w:name w:val="WW8Num14z7"/>
    <w:uiPriority w:val="99"/>
    <w:rsid w:val="008E4464"/>
  </w:style>
  <w:style w:type="character" w:customStyle="1" w:styleId="WW8Num14z8">
    <w:name w:val="WW8Num14z8"/>
    <w:uiPriority w:val="99"/>
    <w:rsid w:val="008E4464"/>
  </w:style>
  <w:style w:type="character" w:customStyle="1" w:styleId="WW8Num15z0">
    <w:name w:val="WW8Num15z0"/>
    <w:uiPriority w:val="99"/>
    <w:rsid w:val="008E4464"/>
  </w:style>
  <w:style w:type="character" w:customStyle="1" w:styleId="WW8Num15z1">
    <w:name w:val="WW8Num15z1"/>
    <w:uiPriority w:val="99"/>
    <w:rsid w:val="008E4464"/>
  </w:style>
  <w:style w:type="character" w:customStyle="1" w:styleId="WW8Num15z2">
    <w:name w:val="WW8Num15z2"/>
    <w:uiPriority w:val="99"/>
    <w:rsid w:val="008E4464"/>
  </w:style>
  <w:style w:type="character" w:customStyle="1" w:styleId="WW8Num15z3">
    <w:name w:val="WW8Num15z3"/>
    <w:uiPriority w:val="99"/>
    <w:rsid w:val="008E4464"/>
  </w:style>
  <w:style w:type="character" w:customStyle="1" w:styleId="WW8Num15z4">
    <w:name w:val="WW8Num15z4"/>
    <w:uiPriority w:val="99"/>
    <w:rsid w:val="008E4464"/>
  </w:style>
  <w:style w:type="character" w:customStyle="1" w:styleId="WW8Num15z5">
    <w:name w:val="WW8Num15z5"/>
    <w:uiPriority w:val="99"/>
    <w:rsid w:val="008E4464"/>
  </w:style>
  <w:style w:type="character" w:customStyle="1" w:styleId="WW8Num15z6">
    <w:name w:val="WW8Num15z6"/>
    <w:uiPriority w:val="99"/>
    <w:rsid w:val="008E4464"/>
  </w:style>
  <w:style w:type="character" w:customStyle="1" w:styleId="WW8Num15z7">
    <w:name w:val="WW8Num15z7"/>
    <w:uiPriority w:val="99"/>
    <w:rsid w:val="008E4464"/>
  </w:style>
  <w:style w:type="character" w:customStyle="1" w:styleId="WW8Num15z8">
    <w:name w:val="WW8Num15z8"/>
    <w:uiPriority w:val="99"/>
    <w:rsid w:val="008E4464"/>
  </w:style>
  <w:style w:type="character" w:customStyle="1" w:styleId="WW8Num16z0">
    <w:name w:val="WW8Num16z0"/>
    <w:uiPriority w:val="99"/>
    <w:rsid w:val="008E4464"/>
  </w:style>
  <w:style w:type="character" w:customStyle="1" w:styleId="WW8Num16z1">
    <w:name w:val="WW8Num16z1"/>
    <w:uiPriority w:val="99"/>
    <w:rsid w:val="008E4464"/>
  </w:style>
  <w:style w:type="character" w:customStyle="1" w:styleId="WW8Num16z2">
    <w:name w:val="WW8Num16z2"/>
    <w:uiPriority w:val="99"/>
    <w:rsid w:val="008E4464"/>
  </w:style>
  <w:style w:type="character" w:customStyle="1" w:styleId="WW8Num16z3">
    <w:name w:val="WW8Num16z3"/>
    <w:uiPriority w:val="99"/>
    <w:rsid w:val="008E4464"/>
  </w:style>
  <w:style w:type="character" w:customStyle="1" w:styleId="WW8Num16z4">
    <w:name w:val="WW8Num16z4"/>
    <w:uiPriority w:val="99"/>
    <w:rsid w:val="008E4464"/>
  </w:style>
  <w:style w:type="character" w:customStyle="1" w:styleId="WW8Num16z5">
    <w:name w:val="WW8Num16z5"/>
    <w:uiPriority w:val="99"/>
    <w:rsid w:val="008E4464"/>
  </w:style>
  <w:style w:type="character" w:customStyle="1" w:styleId="WW8Num16z6">
    <w:name w:val="WW8Num16z6"/>
    <w:uiPriority w:val="99"/>
    <w:rsid w:val="008E4464"/>
  </w:style>
  <w:style w:type="character" w:customStyle="1" w:styleId="WW8Num16z7">
    <w:name w:val="WW8Num16z7"/>
    <w:uiPriority w:val="99"/>
    <w:rsid w:val="008E4464"/>
  </w:style>
  <w:style w:type="character" w:customStyle="1" w:styleId="WW8Num16z8">
    <w:name w:val="WW8Num16z8"/>
    <w:uiPriority w:val="99"/>
    <w:rsid w:val="008E4464"/>
  </w:style>
  <w:style w:type="character" w:customStyle="1" w:styleId="WW-DefaultParagraphFont11">
    <w:name w:val="WW-Default Paragraph Font11"/>
    <w:uiPriority w:val="99"/>
    <w:rsid w:val="008E4464"/>
  </w:style>
  <w:style w:type="character" w:customStyle="1" w:styleId="WW-DefaultParagraphFont111">
    <w:name w:val="WW-Default Paragraph Font111"/>
    <w:uiPriority w:val="99"/>
    <w:rsid w:val="008E4464"/>
  </w:style>
  <w:style w:type="character" w:customStyle="1" w:styleId="WW-DefaultParagraphFont1111">
    <w:name w:val="WW-Default Paragraph Font1111"/>
    <w:uiPriority w:val="99"/>
    <w:rsid w:val="008E4464"/>
  </w:style>
  <w:style w:type="character" w:customStyle="1" w:styleId="WW-DefaultParagraphFont11111">
    <w:name w:val="WW-Default Paragraph Font11111"/>
    <w:uiPriority w:val="99"/>
    <w:rsid w:val="008E4464"/>
  </w:style>
  <w:style w:type="character" w:customStyle="1" w:styleId="WW-DefaultParagraphFont111111">
    <w:name w:val="WW-Default Paragraph Font111111"/>
    <w:uiPriority w:val="99"/>
    <w:rsid w:val="008E4464"/>
  </w:style>
  <w:style w:type="character" w:customStyle="1" w:styleId="WW8Num17z0">
    <w:name w:val="WW8Num17z0"/>
    <w:uiPriority w:val="99"/>
    <w:rsid w:val="008E4464"/>
  </w:style>
  <w:style w:type="character" w:customStyle="1" w:styleId="WW8Num17z1">
    <w:name w:val="WW8Num17z1"/>
    <w:uiPriority w:val="99"/>
    <w:rsid w:val="008E4464"/>
  </w:style>
  <w:style w:type="character" w:customStyle="1" w:styleId="WW8Num17z2">
    <w:name w:val="WW8Num17z2"/>
    <w:uiPriority w:val="99"/>
    <w:rsid w:val="008E4464"/>
  </w:style>
  <w:style w:type="character" w:customStyle="1" w:styleId="WW8Num17z3">
    <w:name w:val="WW8Num17z3"/>
    <w:uiPriority w:val="99"/>
    <w:rsid w:val="008E4464"/>
  </w:style>
  <w:style w:type="character" w:customStyle="1" w:styleId="WW8Num17z4">
    <w:name w:val="WW8Num17z4"/>
    <w:uiPriority w:val="99"/>
    <w:rsid w:val="008E4464"/>
  </w:style>
  <w:style w:type="character" w:customStyle="1" w:styleId="WW8Num17z5">
    <w:name w:val="WW8Num17z5"/>
    <w:uiPriority w:val="99"/>
    <w:rsid w:val="008E4464"/>
  </w:style>
  <w:style w:type="character" w:customStyle="1" w:styleId="WW8Num17z6">
    <w:name w:val="WW8Num17z6"/>
    <w:uiPriority w:val="99"/>
    <w:rsid w:val="008E4464"/>
  </w:style>
  <w:style w:type="character" w:customStyle="1" w:styleId="WW8Num17z7">
    <w:name w:val="WW8Num17z7"/>
    <w:uiPriority w:val="99"/>
    <w:rsid w:val="008E4464"/>
  </w:style>
  <w:style w:type="character" w:customStyle="1" w:styleId="WW8Num17z8">
    <w:name w:val="WW8Num17z8"/>
    <w:uiPriority w:val="99"/>
    <w:rsid w:val="008E4464"/>
  </w:style>
  <w:style w:type="character" w:customStyle="1" w:styleId="WW8Num18z0">
    <w:name w:val="WW8Num18z0"/>
    <w:uiPriority w:val="99"/>
    <w:rsid w:val="008E4464"/>
  </w:style>
  <w:style w:type="character" w:customStyle="1" w:styleId="WW8Num18z1">
    <w:name w:val="WW8Num18z1"/>
    <w:uiPriority w:val="99"/>
    <w:rsid w:val="008E4464"/>
  </w:style>
  <w:style w:type="character" w:customStyle="1" w:styleId="WW8Num18z2">
    <w:name w:val="WW8Num18z2"/>
    <w:uiPriority w:val="99"/>
    <w:rsid w:val="008E4464"/>
  </w:style>
  <w:style w:type="character" w:customStyle="1" w:styleId="WW8Num18z3">
    <w:name w:val="WW8Num18z3"/>
    <w:uiPriority w:val="99"/>
    <w:rsid w:val="008E4464"/>
  </w:style>
  <w:style w:type="character" w:customStyle="1" w:styleId="WW8Num18z4">
    <w:name w:val="WW8Num18z4"/>
    <w:uiPriority w:val="99"/>
    <w:rsid w:val="008E4464"/>
  </w:style>
  <w:style w:type="character" w:customStyle="1" w:styleId="WW8Num18z5">
    <w:name w:val="WW8Num18z5"/>
    <w:uiPriority w:val="99"/>
    <w:rsid w:val="008E4464"/>
  </w:style>
  <w:style w:type="character" w:customStyle="1" w:styleId="WW8Num18z6">
    <w:name w:val="WW8Num18z6"/>
    <w:uiPriority w:val="99"/>
    <w:rsid w:val="008E4464"/>
  </w:style>
  <w:style w:type="character" w:customStyle="1" w:styleId="WW8Num18z7">
    <w:name w:val="WW8Num18z7"/>
    <w:uiPriority w:val="99"/>
    <w:rsid w:val="008E4464"/>
  </w:style>
  <w:style w:type="character" w:customStyle="1" w:styleId="WW8Num18z8">
    <w:name w:val="WW8Num18z8"/>
    <w:uiPriority w:val="99"/>
    <w:rsid w:val="008E4464"/>
  </w:style>
  <w:style w:type="character" w:customStyle="1" w:styleId="WW8Num3z1">
    <w:name w:val="WW8Num3z1"/>
    <w:uiPriority w:val="99"/>
    <w:rsid w:val="008E4464"/>
  </w:style>
  <w:style w:type="character" w:customStyle="1" w:styleId="WW8Num3z2">
    <w:name w:val="WW8Num3z2"/>
    <w:uiPriority w:val="99"/>
    <w:rsid w:val="008E4464"/>
  </w:style>
  <w:style w:type="character" w:customStyle="1" w:styleId="WW8Num3z3">
    <w:name w:val="WW8Num3z3"/>
    <w:uiPriority w:val="99"/>
    <w:rsid w:val="008E4464"/>
  </w:style>
  <w:style w:type="character" w:customStyle="1" w:styleId="WW8Num3z4">
    <w:name w:val="WW8Num3z4"/>
    <w:uiPriority w:val="99"/>
    <w:rsid w:val="008E4464"/>
    <w:rPr>
      <w:rFonts w:ascii="Arial" w:hAnsi="Arial" w:cs="Arial" w:hint="default"/>
      <w:sz w:val="20"/>
    </w:rPr>
  </w:style>
  <w:style w:type="character" w:customStyle="1" w:styleId="WW8Num3z5">
    <w:name w:val="WW8Num3z5"/>
    <w:uiPriority w:val="99"/>
    <w:rsid w:val="008E4464"/>
  </w:style>
  <w:style w:type="character" w:customStyle="1" w:styleId="WW8Num3z6">
    <w:name w:val="WW8Num3z6"/>
    <w:uiPriority w:val="99"/>
    <w:rsid w:val="008E4464"/>
  </w:style>
  <w:style w:type="character" w:customStyle="1" w:styleId="WW8Num3z7">
    <w:name w:val="WW8Num3z7"/>
    <w:uiPriority w:val="99"/>
    <w:rsid w:val="008E4464"/>
  </w:style>
  <w:style w:type="character" w:customStyle="1" w:styleId="WW8Num3z8">
    <w:name w:val="WW8Num3z8"/>
    <w:uiPriority w:val="99"/>
    <w:rsid w:val="008E4464"/>
  </w:style>
  <w:style w:type="character" w:customStyle="1" w:styleId="WW-DefaultParagraphFont1111111">
    <w:name w:val="WW-Default Paragraph Font1111111"/>
    <w:uiPriority w:val="99"/>
    <w:rsid w:val="008E4464"/>
  </w:style>
  <w:style w:type="character" w:customStyle="1" w:styleId="WW-DefaultParagraphFont11111111">
    <w:name w:val="WW-Default Paragraph Font11111111"/>
    <w:uiPriority w:val="99"/>
    <w:rsid w:val="008E4464"/>
  </w:style>
  <w:style w:type="character" w:customStyle="1" w:styleId="WW-DefaultParagraphFont111111111">
    <w:name w:val="WW-Default Paragraph Font111111111"/>
    <w:uiPriority w:val="99"/>
    <w:rsid w:val="008E4464"/>
  </w:style>
  <w:style w:type="character" w:customStyle="1" w:styleId="WW-DefaultParagraphFont1111111111">
    <w:name w:val="WW-Default Paragraph Font1111111111"/>
    <w:uiPriority w:val="99"/>
    <w:rsid w:val="008E4464"/>
  </w:style>
  <w:style w:type="character" w:customStyle="1" w:styleId="23">
    <w:name w:val="Προεπιλεγμένη γραμματοσειρά2"/>
    <w:uiPriority w:val="99"/>
    <w:rsid w:val="008E4464"/>
  </w:style>
  <w:style w:type="character" w:customStyle="1" w:styleId="WW8Num19z0">
    <w:name w:val="WW8Num19z0"/>
    <w:uiPriority w:val="99"/>
    <w:rsid w:val="008E4464"/>
    <w:rPr>
      <w:rFonts w:ascii="Calibri" w:hAnsi="Calibri" w:hint="default"/>
    </w:rPr>
  </w:style>
  <w:style w:type="character" w:customStyle="1" w:styleId="WW8Num19z1">
    <w:name w:val="WW8Num19z1"/>
    <w:uiPriority w:val="99"/>
    <w:rsid w:val="008E4464"/>
  </w:style>
  <w:style w:type="character" w:customStyle="1" w:styleId="WW8Num20z0">
    <w:name w:val="WW8Num20z0"/>
    <w:uiPriority w:val="99"/>
    <w:rsid w:val="008E4464"/>
    <w:rPr>
      <w:rFonts w:ascii="Calibri" w:hAnsi="Calibri" w:hint="default"/>
    </w:rPr>
  </w:style>
  <w:style w:type="character" w:customStyle="1" w:styleId="WW8Num20z1">
    <w:name w:val="WW8Num20z1"/>
    <w:uiPriority w:val="99"/>
    <w:rsid w:val="008E4464"/>
    <w:rPr>
      <w:rFonts w:ascii="Courier New" w:hAnsi="Courier New" w:cs="Courier New" w:hint="default"/>
    </w:rPr>
  </w:style>
  <w:style w:type="character" w:customStyle="1" w:styleId="WW8Num20z2">
    <w:name w:val="WW8Num20z2"/>
    <w:uiPriority w:val="99"/>
    <w:rsid w:val="008E4464"/>
    <w:rPr>
      <w:rFonts w:ascii="Wingdings" w:hAnsi="Wingdings" w:hint="default"/>
    </w:rPr>
  </w:style>
  <w:style w:type="character" w:customStyle="1" w:styleId="WW8Num20z3">
    <w:name w:val="WW8Num20z3"/>
    <w:uiPriority w:val="99"/>
    <w:rsid w:val="008E4464"/>
    <w:rPr>
      <w:rFonts w:ascii="Symbol" w:hAnsi="Symbol" w:hint="default"/>
    </w:rPr>
  </w:style>
  <w:style w:type="character" w:customStyle="1" w:styleId="WW-DefaultParagraphFont11111111111">
    <w:name w:val="WW-Default Paragraph Font11111111111"/>
    <w:uiPriority w:val="99"/>
    <w:rsid w:val="008E4464"/>
  </w:style>
  <w:style w:type="character" w:customStyle="1" w:styleId="WW8Num19z2">
    <w:name w:val="WW8Num19z2"/>
    <w:uiPriority w:val="99"/>
    <w:rsid w:val="008E4464"/>
  </w:style>
  <w:style w:type="character" w:customStyle="1" w:styleId="WW8Num19z3">
    <w:name w:val="WW8Num19z3"/>
    <w:uiPriority w:val="99"/>
    <w:rsid w:val="008E4464"/>
  </w:style>
  <w:style w:type="character" w:customStyle="1" w:styleId="WW8Num19z4">
    <w:name w:val="WW8Num19z4"/>
    <w:uiPriority w:val="99"/>
    <w:rsid w:val="008E4464"/>
  </w:style>
  <w:style w:type="character" w:customStyle="1" w:styleId="WW8Num19z5">
    <w:name w:val="WW8Num19z5"/>
    <w:uiPriority w:val="99"/>
    <w:rsid w:val="008E4464"/>
  </w:style>
  <w:style w:type="character" w:customStyle="1" w:styleId="WW8Num19z6">
    <w:name w:val="WW8Num19z6"/>
    <w:uiPriority w:val="99"/>
    <w:rsid w:val="008E4464"/>
  </w:style>
  <w:style w:type="character" w:customStyle="1" w:styleId="WW8Num19z7">
    <w:name w:val="WW8Num19z7"/>
    <w:uiPriority w:val="99"/>
    <w:rsid w:val="008E4464"/>
  </w:style>
  <w:style w:type="character" w:customStyle="1" w:styleId="WW8Num19z8">
    <w:name w:val="WW8Num19z8"/>
    <w:uiPriority w:val="99"/>
    <w:rsid w:val="008E4464"/>
  </w:style>
  <w:style w:type="character" w:customStyle="1" w:styleId="WW8Num20z4">
    <w:name w:val="WW8Num20z4"/>
    <w:uiPriority w:val="99"/>
    <w:rsid w:val="008E4464"/>
  </w:style>
  <w:style w:type="character" w:customStyle="1" w:styleId="WW8Num20z5">
    <w:name w:val="WW8Num20z5"/>
    <w:uiPriority w:val="99"/>
    <w:rsid w:val="008E4464"/>
  </w:style>
  <w:style w:type="character" w:customStyle="1" w:styleId="WW8Num20z6">
    <w:name w:val="WW8Num20z6"/>
    <w:uiPriority w:val="99"/>
    <w:rsid w:val="008E4464"/>
  </w:style>
  <w:style w:type="character" w:customStyle="1" w:styleId="WW8Num20z7">
    <w:name w:val="WW8Num20z7"/>
    <w:uiPriority w:val="99"/>
    <w:rsid w:val="008E4464"/>
  </w:style>
  <w:style w:type="character" w:customStyle="1" w:styleId="WW8Num20z8">
    <w:name w:val="WW8Num20z8"/>
    <w:uiPriority w:val="99"/>
    <w:rsid w:val="008E4464"/>
  </w:style>
  <w:style w:type="character" w:customStyle="1" w:styleId="WW-DefaultParagraphFont111111111111">
    <w:name w:val="WW-Default Paragraph Font111111111111"/>
    <w:uiPriority w:val="99"/>
    <w:rsid w:val="008E4464"/>
  </w:style>
  <w:style w:type="character" w:customStyle="1" w:styleId="WW-DefaultParagraphFont1111111111111">
    <w:name w:val="WW-Default Paragraph Font1111111111111"/>
    <w:uiPriority w:val="99"/>
    <w:rsid w:val="008E4464"/>
  </w:style>
  <w:style w:type="character" w:customStyle="1" w:styleId="WW8Num21z0">
    <w:name w:val="WW8Num21z0"/>
    <w:uiPriority w:val="99"/>
    <w:rsid w:val="008E4464"/>
    <w:rPr>
      <w:rFonts w:ascii="Calibri" w:hAnsi="Calibri" w:hint="default"/>
    </w:rPr>
  </w:style>
  <w:style w:type="character" w:customStyle="1" w:styleId="WW8Num21z1">
    <w:name w:val="WW8Num21z1"/>
    <w:uiPriority w:val="99"/>
    <w:rsid w:val="008E4464"/>
    <w:rPr>
      <w:rFonts w:ascii="Courier New" w:hAnsi="Courier New" w:cs="Courier New" w:hint="default"/>
    </w:rPr>
  </w:style>
  <w:style w:type="character" w:customStyle="1" w:styleId="WW8Num21z2">
    <w:name w:val="WW8Num21z2"/>
    <w:uiPriority w:val="99"/>
    <w:rsid w:val="008E4464"/>
    <w:rPr>
      <w:rFonts w:ascii="Wingdings" w:hAnsi="Wingdings" w:hint="default"/>
    </w:rPr>
  </w:style>
  <w:style w:type="character" w:customStyle="1" w:styleId="WW8Num21z3">
    <w:name w:val="WW8Num21z3"/>
    <w:uiPriority w:val="99"/>
    <w:rsid w:val="008E4464"/>
    <w:rPr>
      <w:rFonts w:ascii="Symbol" w:hAnsi="Symbol" w:hint="default"/>
    </w:rPr>
  </w:style>
  <w:style w:type="character" w:customStyle="1" w:styleId="WW8Num22z0">
    <w:name w:val="WW8Num22z0"/>
    <w:uiPriority w:val="99"/>
    <w:rsid w:val="008E4464"/>
    <w:rPr>
      <w:rFonts w:ascii="Symbol" w:hAnsi="Symbol" w:hint="default"/>
    </w:rPr>
  </w:style>
  <w:style w:type="character" w:customStyle="1" w:styleId="WW8Num22z1">
    <w:name w:val="WW8Num22z1"/>
    <w:uiPriority w:val="99"/>
    <w:rsid w:val="008E4464"/>
    <w:rPr>
      <w:rFonts w:ascii="Courier New" w:hAnsi="Courier New" w:cs="Courier New" w:hint="default"/>
    </w:rPr>
  </w:style>
  <w:style w:type="character" w:customStyle="1" w:styleId="WW8Num22z2">
    <w:name w:val="WW8Num22z2"/>
    <w:uiPriority w:val="99"/>
    <w:rsid w:val="008E4464"/>
    <w:rPr>
      <w:rFonts w:ascii="Wingdings" w:hAnsi="Wingdings" w:hint="default"/>
    </w:rPr>
  </w:style>
  <w:style w:type="character" w:customStyle="1" w:styleId="WW8Num23z0">
    <w:name w:val="WW8Num23z0"/>
    <w:uiPriority w:val="99"/>
    <w:rsid w:val="008E4464"/>
    <w:rPr>
      <w:rFonts w:ascii="Calibri" w:hAnsi="Calibri" w:hint="default"/>
    </w:rPr>
  </w:style>
  <w:style w:type="character" w:customStyle="1" w:styleId="WW8Num23z1">
    <w:name w:val="WW8Num23z1"/>
    <w:uiPriority w:val="99"/>
    <w:rsid w:val="008E4464"/>
    <w:rPr>
      <w:rFonts w:ascii="Courier New" w:hAnsi="Courier New" w:cs="Courier New" w:hint="default"/>
    </w:rPr>
  </w:style>
  <w:style w:type="character" w:customStyle="1" w:styleId="WW8Num23z2">
    <w:name w:val="WW8Num23z2"/>
    <w:uiPriority w:val="99"/>
    <w:rsid w:val="008E4464"/>
    <w:rPr>
      <w:rFonts w:ascii="Wingdings" w:hAnsi="Wingdings" w:hint="default"/>
    </w:rPr>
  </w:style>
  <w:style w:type="character" w:customStyle="1" w:styleId="WW8Num23z3">
    <w:name w:val="WW8Num23z3"/>
    <w:uiPriority w:val="99"/>
    <w:rsid w:val="008E4464"/>
    <w:rPr>
      <w:rFonts w:ascii="Symbol" w:hAnsi="Symbol" w:hint="default"/>
    </w:rPr>
  </w:style>
  <w:style w:type="character" w:customStyle="1" w:styleId="WW8Num24z0">
    <w:name w:val="WW8Num24z0"/>
    <w:uiPriority w:val="99"/>
    <w:rsid w:val="008E4464"/>
    <w:rPr>
      <w:rFonts w:ascii="Symbol" w:hAnsi="Symbol" w:hint="default"/>
      <w:strike/>
      <w:color w:val="0070C0"/>
      <w:position w:val="0"/>
      <w:sz w:val="24"/>
      <w:vertAlign w:val="baseline"/>
      <w:lang w:val="el-GR"/>
    </w:rPr>
  </w:style>
  <w:style w:type="character" w:customStyle="1" w:styleId="WW8Num24z1">
    <w:name w:val="WW8Num24z1"/>
    <w:uiPriority w:val="99"/>
    <w:rsid w:val="008E4464"/>
    <w:rPr>
      <w:rFonts w:ascii="Courier New" w:hAnsi="Courier New" w:cs="Courier New" w:hint="default"/>
    </w:rPr>
  </w:style>
  <w:style w:type="character" w:customStyle="1" w:styleId="WW8Num24z2">
    <w:name w:val="WW8Num24z2"/>
    <w:uiPriority w:val="99"/>
    <w:rsid w:val="008E4464"/>
    <w:rPr>
      <w:rFonts w:ascii="Wingdings" w:hAnsi="Wingdings" w:hint="default"/>
    </w:rPr>
  </w:style>
  <w:style w:type="character" w:customStyle="1" w:styleId="WW8Num25z0">
    <w:name w:val="WW8Num25z0"/>
    <w:uiPriority w:val="99"/>
    <w:rsid w:val="008E4464"/>
    <w:rPr>
      <w:rFonts w:ascii="Symbol" w:hAnsi="Symbol" w:hint="default"/>
    </w:rPr>
  </w:style>
  <w:style w:type="character" w:customStyle="1" w:styleId="WW8Num25z1">
    <w:name w:val="WW8Num25z1"/>
    <w:uiPriority w:val="99"/>
    <w:rsid w:val="008E4464"/>
    <w:rPr>
      <w:rFonts w:ascii="Courier New" w:hAnsi="Courier New" w:cs="Courier New" w:hint="default"/>
    </w:rPr>
  </w:style>
  <w:style w:type="character" w:customStyle="1" w:styleId="WW8Num25z2">
    <w:name w:val="WW8Num25z2"/>
    <w:uiPriority w:val="99"/>
    <w:rsid w:val="008E4464"/>
    <w:rPr>
      <w:rFonts w:ascii="Wingdings" w:hAnsi="Wingdings" w:hint="default"/>
    </w:rPr>
  </w:style>
  <w:style w:type="character" w:customStyle="1" w:styleId="WW8Num26z0">
    <w:name w:val="WW8Num26z0"/>
    <w:uiPriority w:val="99"/>
    <w:rsid w:val="008E4464"/>
    <w:rPr>
      <w:rFonts w:ascii="Symbol" w:hAnsi="Symbol" w:hint="default"/>
    </w:rPr>
  </w:style>
  <w:style w:type="character" w:customStyle="1" w:styleId="WW8Num26z1">
    <w:name w:val="WW8Num26z1"/>
    <w:uiPriority w:val="99"/>
    <w:rsid w:val="008E4464"/>
    <w:rPr>
      <w:rFonts w:ascii="Courier New" w:hAnsi="Courier New" w:cs="Courier New" w:hint="default"/>
    </w:rPr>
  </w:style>
  <w:style w:type="character" w:customStyle="1" w:styleId="WW8Num26z2">
    <w:name w:val="WW8Num26z2"/>
    <w:uiPriority w:val="99"/>
    <w:rsid w:val="008E4464"/>
    <w:rPr>
      <w:rFonts w:ascii="Wingdings" w:hAnsi="Wingdings" w:hint="default"/>
    </w:rPr>
  </w:style>
  <w:style w:type="character" w:customStyle="1" w:styleId="WW8Num27z0">
    <w:name w:val="WW8Num27z0"/>
    <w:uiPriority w:val="99"/>
    <w:rsid w:val="008E4464"/>
    <w:rPr>
      <w:rFonts w:ascii="Calibri" w:hAnsi="Calibri" w:hint="default"/>
    </w:rPr>
  </w:style>
  <w:style w:type="character" w:customStyle="1" w:styleId="WW8Num27z1">
    <w:name w:val="WW8Num27z1"/>
    <w:uiPriority w:val="99"/>
    <w:rsid w:val="008E4464"/>
    <w:rPr>
      <w:rFonts w:ascii="Courier New" w:hAnsi="Courier New" w:cs="Courier New" w:hint="default"/>
    </w:rPr>
  </w:style>
  <w:style w:type="character" w:customStyle="1" w:styleId="WW8Num27z2">
    <w:name w:val="WW8Num27z2"/>
    <w:uiPriority w:val="99"/>
    <w:rsid w:val="008E4464"/>
    <w:rPr>
      <w:rFonts w:ascii="Wingdings" w:hAnsi="Wingdings" w:hint="default"/>
    </w:rPr>
  </w:style>
  <w:style w:type="character" w:customStyle="1" w:styleId="WW8Num27z3">
    <w:name w:val="WW8Num27z3"/>
    <w:uiPriority w:val="99"/>
    <w:rsid w:val="008E4464"/>
    <w:rPr>
      <w:rFonts w:ascii="Symbol" w:hAnsi="Symbol" w:hint="default"/>
    </w:rPr>
  </w:style>
  <w:style w:type="character" w:customStyle="1" w:styleId="WW8Num28z0">
    <w:name w:val="WW8Num28z0"/>
    <w:uiPriority w:val="99"/>
    <w:rsid w:val="008E4464"/>
    <w:rPr>
      <w:rFonts w:ascii="Symbol" w:hAnsi="Symbol" w:hint="default"/>
    </w:rPr>
  </w:style>
  <w:style w:type="character" w:customStyle="1" w:styleId="WW8Num28z1">
    <w:name w:val="WW8Num28z1"/>
    <w:uiPriority w:val="99"/>
    <w:rsid w:val="008E4464"/>
    <w:rPr>
      <w:rFonts w:ascii="Courier New" w:hAnsi="Courier New" w:cs="Courier New" w:hint="default"/>
    </w:rPr>
  </w:style>
  <w:style w:type="character" w:customStyle="1" w:styleId="WW8Num28z2">
    <w:name w:val="WW8Num28z2"/>
    <w:uiPriority w:val="99"/>
    <w:rsid w:val="008E4464"/>
    <w:rPr>
      <w:rFonts w:ascii="Wingdings" w:hAnsi="Wingdings" w:hint="default"/>
    </w:rPr>
  </w:style>
  <w:style w:type="character" w:customStyle="1" w:styleId="WW8Num29z0">
    <w:name w:val="WW8Num29z0"/>
    <w:uiPriority w:val="99"/>
    <w:rsid w:val="008E4464"/>
    <w:rPr>
      <w:rFonts w:ascii="Calibri" w:hAnsi="Calibri" w:hint="default"/>
    </w:rPr>
  </w:style>
  <w:style w:type="character" w:customStyle="1" w:styleId="WW8Num29z1">
    <w:name w:val="WW8Num29z1"/>
    <w:uiPriority w:val="99"/>
    <w:rsid w:val="008E4464"/>
    <w:rPr>
      <w:rFonts w:ascii="Courier New" w:hAnsi="Courier New" w:cs="Courier New" w:hint="default"/>
    </w:rPr>
  </w:style>
  <w:style w:type="character" w:customStyle="1" w:styleId="WW8Num29z2">
    <w:name w:val="WW8Num29z2"/>
    <w:uiPriority w:val="99"/>
    <w:rsid w:val="008E4464"/>
    <w:rPr>
      <w:rFonts w:ascii="Wingdings" w:hAnsi="Wingdings" w:hint="default"/>
    </w:rPr>
  </w:style>
  <w:style w:type="character" w:customStyle="1" w:styleId="WW8Num29z3">
    <w:name w:val="WW8Num29z3"/>
    <w:uiPriority w:val="99"/>
    <w:rsid w:val="008E4464"/>
    <w:rPr>
      <w:rFonts w:ascii="Symbol" w:hAnsi="Symbol" w:hint="default"/>
    </w:rPr>
  </w:style>
  <w:style w:type="character" w:customStyle="1" w:styleId="WW8Num30z0">
    <w:name w:val="WW8Num30z0"/>
    <w:uiPriority w:val="99"/>
    <w:rsid w:val="008E4464"/>
    <w:rPr>
      <w:rFonts w:ascii="Symbol" w:hAnsi="Symbol" w:hint="default"/>
      <w:shd w:val="clear" w:color="auto" w:fill="FFFF00"/>
    </w:rPr>
  </w:style>
  <w:style w:type="character" w:customStyle="1" w:styleId="WW8Num30z1">
    <w:name w:val="WW8Num30z1"/>
    <w:uiPriority w:val="99"/>
    <w:rsid w:val="008E4464"/>
    <w:rPr>
      <w:rFonts w:ascii="Courier New" w:hAnsi="Courier New" w:cs="Courier New" w:hint="default"/>
    </w:rPr>
  </w:style>
  <w:style w:type="character" w:customStyle="1" w:styleId="WW8Num30z2">
    <w:name w:val="WW8Num30z2"/>
    <w:uiPriority w:val="99"/>
    <w:rsid w:val="008E4464"/>
    <w:rPr>
      <w:rFonts w:ascii="Wingdings" w:hAnsi="Wingdings" w:hint="default"/>
    </w:rPr>
  </w:style>
  <w:style w:type="character" w:customStyle="1" w:styleId="WW8Num31z0">
    <w:name w:val="WW8Num31z0"/>
    <w:uiPriority w:val="99"/>
    <w:rsid w:val="008E4464"/>
    <w:rPr>
      <w:rFonts w:ascii="Times New Roman" w:hAnsi="Times New Roman" w:cs="Times New Roman" w:hint="default"/>
    </w:rPr>
  </w:style>
  <w:style w:type="character" w:customStyle="1" w:styleId="WW8Num32z0">
    <w:name w:val="WW8Num32z0"/>
    <w:uiPriority w:val="99"/>
    <w:rsid w:val="008E4464"/>
  </w:style>
  <w:style w:type="character" w:customStyle="1" w:styleId="WW8Num32z1">
    <w:name w:val="WW8Num32z1"/>
    <w:uiPriority w:val="99"/>
    <w:rsid w:val="008E4464"/>
  </w:style>
  <w:style w:type="character" w:customStyle="1" w:styleId="WW8Num32z2">
    <w:name w:val="WW8Num32z2"/>
    <w:uiPriority w:val="99"/>
    <w:rsid w:val="008E4464"/>
  </w:style>
  <w:style w:type="character" w:customStyle="1" w:styleId="WW8Num32z3">
    <w:name w:val="WW8Num32z3"/>
    <w:uiPriority w:val="99"/>
    <w:rsid w:val="008E4464"/>
  </w:style>
  <w:style w:type="character" w:customStyle="1" w:styleId="WW8Num32z4">
    <w:name w:val="WW8Num32z4"/>
    <w:uiPriority w:val="99"/>
    <w:rsid w:val="008E4464"/>
  </w:style>
  <w:style w:type="character" w:customStyle="1" w:styleId="WW8Num32z5">
    <w:name w:val="WW8Num32z5"/>
    <w:uiPriority w:val="99"/>
    <w:rsid w:val="008E4464"/>
  </w:style>
  <w:style w:type="character" w:customStyle="1" w:styleId="WW8Num32z6">
    <w:name w:val="WW8Num32z6"/>
    <w:uiPriority w:val="99"/>
    <w:rsid w:val="008E4464"/>
  </w:style>
  <w:style w:type="character" w:customStyle="1" w:styleId="WW8Num32z7">
    <w:name w:val="WW8Num32z7"/>
    <w:uiPriority w:val="99"/>
    <w:rsid w:val="008E4464"/>
  </w:style>
  <w:style w:type="character" w:customStyle="1" w:styleId="WW8Num32z8">
    <w:name w:val="WW8Num32z8"/>
    <w:uiPriority w:val="99"/>
    <w:rsid w:val="008E4464"/>
  </w:style>
  <w:style w:type="character" w:customStyle="1" w:styleId="WW8Num33z0">
    <w:name w:val="WW8Num33z0"/>
    <w:uiPriority w:val="99"/>
    <w:rsid w:val="008E4464"/>
    <w:rPr>
      <w:rFonts w:ascii="Symbol" w:hAnsi="Symbol" w:hint="default"/>
    </w:rPr>
  </w:style>
  <w:style w:type="character" w:customStyle="1" w:styleId="WW8Num33z1">
    <w:name w:val="WW8Num33z1"/>
    <w:uiPriority w:val="99"/>
    <w:rsid w:val="008E4464"/>
    <w:rPr>
      <w:rFonts w:ascii="Courier New" w:hAnsi="Courier New" w:cs="Courier New" w:hint="default"/>
    </w:rPr>
  </w:style>
  <w:style w:type="character" w:customStyle="1" w:styleId="WW8Num33z2">
    <w:name w:val="WW8Num33z2"/>
    <w:uiPriority w:val="99"/>
    <w:rsid w:val="008E4464"/>
    <w:rPr>
      <w:rFonts w:ascii="Wingdings" w:hAnsi="Wingdings" w:hint="default"/>
    </w:rPr>
  </w:style>
  <w:style w:type="character" w:customStyle="1" w:styleId="WW8Num34z0">
    <w:name w:val="WW8Num34z0"/>
    <w:uiPriority w:val="99"/>
    <w:rsid w:val="008E4464"/>
    <w:rPr>
      <w:rFonts w:ascii="Symbol" w:hAnsi="Symbol" w:hint="default"/>
    </w:rPr>
  </w:style>
  <w:style w:type="character" w:customStyle="1" w:styleId="WW8Num34z1">
    <w:name w:val="WW8Num34z1"/>
    <w:uiPriority w:val="99"/>
    <w:rsid w:val="008E4464"/>
    <w:rPr>
      <w:rFonts w:ascii="Courier New" w:hAnsi="Courier New" w:cs="Courier New" w:hint="default"/>
    </w:rPr>
  </w:style>
  <w:style w:type="character" w:customStyle="1" w:styleId="WW8Num34z2">
    <w:name w:val="WW8Num34z2"/>
    <w:uiPriority w:val="99"/>
    <w:rsid w:val="008E4464"/>
    <w:rPr>
      <w:rFonts w:ascii="Wingdings" w:hAnsi="Wingdings" w:hint="default"/>
    </w:rPr>
  </w:style>
  <w:style w:type="character" w:customStyle="1" w:styleId="WW8Num35z0">
    <w:name w:val="WW8Num35z0"/>
    <w:uiPriority w:val="99"/>
    <w:rsid w:val="008E4464"/>
    <w:rPr>
      <w:rFonts w:ascii="Calibri" w:hAnsi="Calibri" w:hint="default"/>
    </w:rPr>
  </w:style>
  <w:style w:type="character" w:customStyle="1" w:styleId="WW8Num35z1">
    <w:name w:val="WW8Num35z1"/>
    <w:uiPriority w:val="99"/>
    <w:rsid w:val="008E4464"/>
    <w:rPr>
      <w:rFonts w:ascii="Courier New" w:hAnsi="Courier New" w:cs="Courier New" w:hint="default"/>
    </w:rPr>
  </w:style>
  <w:style w:type="character" w:customStyle="1" w:styleId="WW8Num35z2">
    <w:name w:val="WW8Num35z2"/>
    <w:uiPriority w:val="99"/>
    <w:rsid w:val="008E4464"/>
    <w:rPr>
      <w:rFonts w:ascii="Wingdings" w:hAnsi="Wingdings" w:hint="default"/>
    </w:rPr>
  </w:style>
  <w:style w:type="character" w:customStyle="1" w:styleId="WW8Num35z3">
    <w:name w:val="WW8Num35z3"/>
    <w:uiPriority w:val="99"/>
    <w:rsid w:val="008E4464"/>
    <w:rPr>
      <w:rFonts w:ascii="Symbol" w:hAnsi="Symbol" w:hint="default"/>
    </w:rPr>
  </w:style>
  <w:style w:type="character" w:customStyle="1" w:styleId="WW8Num36z0">
    <w:name w:val="WW8Num36z0"/>
    <w:uiPriority w:val="99"/>
    <w:rsid w:val="008E4464"/>
    <w:rPr>
      <w:lang w:val="el-GR"/>
    </w:rPr>
  </w:style>
  <w:style w:type="character" w:customStyle="1" w:styleId="WW8Num36z1">
    <w:name w:val="WW8Num36z1"/>
    <w:uiPriority w:val="99"/>
    <w:rsid w:val="008E4464"/>
  </w:style>
  <w:style w:type="character" w:customStyle="1" w:styleId="WW8Num36z2">
    <w:name w:val="WW8Num36z2"/>
    <w:uiPriority w:val="99"/>
    <w:rsid w:val="008E4464"/>
  </w:style>
  <w:style w:type="character" w:customStyle="1" w:styleId="WW8Num36z3">
    <w:name w:val="WW8Num36z3"/>
    <w:uiPriority w:val="99"/>
    <w:rsid w:val="008E4464"/>
  </w:style>
  <w:style w:type="character" w:customStyle="1" w:styleId="WW8Num36z4">
    <w:name w:val="WW8Num36z4"/>
    <w:uiPriority w:val="99"/>
    <w:rsid w:val="008E4464"/>
  </w:style>
  <w:style w:type="character" w:customStyle="1" w:styleId="WW8Num36z5">
    <w:name w:val="WW8Num36z5"/>
    <w:uiPriority w:val="99"/>
    <w:rsid w:val="008E4464"/>
  </w:style>
  <w:style w:type="character" w:customStyle="1" w:styleId="WW8Num36z6">
    <w:name w:val="WW8Num36z6"/>
    <w:uiPriority w:val="99"/>
    <w:rsid w:val="008E4464"/>
  </w:style>
  <w:style w:type="character" w:customStyle="1" w:styleId="WW8Num36z7">
    <w:name w:val="WW8Num36z7"/>
    <w:uiPriority w:val="99"/>
    <w:rsid w:val="008E4464"/>
  </w:style>
  <w:style w:type="character" w:customStyle="1" w:styleId="WW8Num36z8">
    <w:name w:val="WW8Num36z8"/>
    <w:uiPriority w:val="99"/>
    <w:rsid w:val="008E4464"/>
  </w:style>
  <w:style w:type="character" w:customStyle="1" w:styleId="WW8Num37z0">
    <w:name w:val="WW8Num37z0"/>
    <w:uiPriority w:val="99"/>
    <w:rsid w:val="008E4464"/>
    <w:rPr>
      <w:rFonts w:ascii="Calibri" w:hAnsi="Calibri" w:hint="default"/>
    </w:rPr>
  </w:style>
  <w:style w:type="character" w:customStyle="1" w:styleId="WW8Num37z1">
    <w:name w:val="WW8Num37z1"/>
    <w:uiPriority w:val="99"/>
    <w:rsid w:val="008E4464"/>
    <w:rPr>
      <w:rFonts w:ascii="Courier New" w:hAnsi="Courier New" w:cs="Courier New" w:hint="default"/>
    </w:rPr>
  </w:style>
  <w:style w:type="character" w:customStyle="1" w:styleId="WW8Num37z2">
    <w:name w:val="WW8Num37z2"/>
    <w:uiPriority w:val="99"/>
    <w:rsid w:val="008E4464"/>
    <w:rPr>
      <w:rFonts w:ascii="Wingdings" w:hAnsi="Wingdings" w:hint="default"/>
    </w:rPr>
  </w:style>
  <w:style w:type="character" w:customStyle="1" w:styleId="WW8Num37z3">
    <w:name w:val="WW8Num37z3"/>
    <w:uiPriority w:val="99"/>
    <w:rsid w:val="008E4464"/>
    <w:rPr>
      <w:rFonts w:ascii="Symbol" w:hAnsi="Symbol" w:hint="default"/>
    </w:rPr>
  </w:style>
  <w:style w:type="character" w:customStyle="1" w:styleId="WW8Num38z0">
    <w:name w:val="WW8Num38z0"/>
    <w:uiPriority w:val="99"/>
    <w:rsid w:val="008E4464"/>
  </w:style>
  <w:style w:type="character" w:customStyle="1" w:styleId="WW8Num38z1">
    <w:name w:val="WW8Num38z1"/>
    <w:uiPriority w:val="99"/>
    <w:rsid w:val="008E4464"/>
  </w:style>
  <w:style w:type="character" w:customStyle="1" w:styleId="WW8Num38z2">
    <w:name w:val="WW8Num38z2"/>
    <w:uiPriority w:val="99"/>
    <w:rsid w:val="008E4464"/>
  </w:style>
  <w:style w:type="character" w:customStyle="1" w:styleId="WW8Num38z3">
    <w:name w:val="WW8Num38z3"/>
    <w:uiPriority w:val="99"/>
    <w:rsid w:val="008E4464"/>
  </w:style>
  <w:style w:type="character" w:customStyle="1" w:styleId="WW8Num38z4">
    <w:name w:val="WW8Num38z4"/>
    <w:uiPriority w:val="99"/>
    <w:rsid w:val="008E4464"/>
  </w:style>
  <w:style w:type="character" w:customStyle="1" w:styleId="WW8Num38z5">
    <w:name w:val="WW8Num38z5"/>
    <w:uiPriority w:val="99"/>
    <w:rsid w:val="008E4464"/>
  </w:style>
  <w:style w:type="character" w:customStyle="1" w:styleId="WW8Num38z6">
    <w:name w:val="WW8Num38z6"/>
    <w:uiPriority w:val="99"/>
    <w:rsid w:val="008E4464"/>
  </w:style>
  <w:style w:type="character" w:customStyle="1" w:styleId="WW8Num38z7">
    <w:name w:val="WW8Num38z7"/>
    <w:uiPriority w:val="99"/>
    <w:rsid w:val="008E4464"/>
  </w:style>
  <w:style w:type="character" w:customStyle="1" w:styleId="WW8Num38z8">
    <w:name w:val="WW8Num38z8"/>
    <w:uiPriority w:val="99"/>
    <w:rsid w:val="008E4464"/>
  </w:style>
  <w:style w:type="character" w:customStyle="1" w:styleId="WW-DefaultParagraphFont11111111111111">
    <w:name w:val="WW-Default Paragraph Font11111111111111"/>
    <w:uiPriority w:val="99"/>
    <w:rsid w:val="008E4464"/>
  </w:style>
  <w:style w:type="character" w:customStyle="1" w:styleId="WW8Num4z1">
    <w:name w:val="WW8Num4z1"/>
    <w:uiPriority w:val="99"/>
    <w:rsid w:val="008E4464"/>
    <w:rPr>
      <w:rFonts w:ascii="Times New Roman" w:hAnsi="Times New Roman" w:cs="Times New Roman" w:hint="default"/>
    </w:rPr>
  </w:style>
  <w:style w:type="character" w:customStyle="1" w:styleId="WW8Num5z1">
    <w:name w:val="WW8Num5z1"/>
    <w:uiPriority w:val="99"/>
    <w:rsid w:val="008E4464"/>
    <w:rPr>
      <w:rFonts w:ascii="Times New Roman" w:hAnsi="Times New Roman" w:cs="Times New Roman" w:hint="default"/>
    </w:rPr>
  </w:style>
  <w:style w:type="character" w:customStyle="1" w:styleId="WW8Num6z1">
    <w:name w:val="WW8Num6z1"/>
    <w:uiPriority w:val="99"/>
    <w:rsid w:val="008E4464"/>
    <w:rPr>
      <w:rFonts w:ascii="Times New Roman" w:hAnsi="Times New Roman" w:cs="Times New Roman" w:hint="default"/>
      <w:strike w:val="0"/>
      <w:dstrike w:val="0"/>
      <w:color w:val="000000"/>
      <w:position w:val="0"/>
      <w:sz w:val="21"/>
      <w:u w:val="none" w:color="000000"/>
      <w:effect w:val="none"/>
      <w:vertAlign w:val="baseline"/>
    </w:rPr>
  </w:style>
  <w:style w:type="character" w:customStyle="1" w:styleId="WW8Num29z4">
    <w:name w:val="WW8Num29z4"/>
    <w:uiPriority w:val="99"/>
    <w:rsid w:val="008E4464"/>
  </w:style>
  <w:style w:type="character" w:customStyle="1" w:styleId="WW8Num29z5">
    <w:name w:val="WW8Num29z5"/>
    <w:uiPriority w:val="99"/>
    <w:rsid w:val="008E4464"/>
  </w:style>
  <w:style w:type="character" w:customStyle="1" w:styleId="WW8Num29z6">
    <w:name w:val="WW8Num29z6"/>
    <w:uiPriority w:val="99"/>
    <w:rsid w:val="008E4464"/>
  </w:style>
  <w:style w:type="character" w:customStyle="1" w:styleId="WW8Num29z7">
    <w:name w:val="WW8Num29z7"/>
    <w:uiPriority w:val="99"/>
    <w:rsid w:val="008E4464"/>
  </w:style>
  <w:style w:type="character" w:customStyle="1" w:styleId="WW8Num29z8">
    <w:name w:val="WW8Num29z8"/>
    <w:uiPriority w:val="99"/>
    <w:rsid w:val="008E4464"/>
  </w:style>
  <w:style w:type="character" w:customStyle="1" w:styleId="WW8Num30z3">
    <w:name w:val="WW8Num30z3"/>
    <w:uiPriority w:val="99"/>
    <w:rsid w:val="008E4464"/>
    <w:rPr>
      <w:rFonts w:ascii="Symbol" w:hAnsi="Symbol" w:hint="default"/>
    </w:rPr>
  </w:style>
  <w:style w:type="character" w:customStyle="1" w:styleId="WW8Num31z1">
    <w:name w:val="WW8Num31z1"/>
    <w:uiPriority w:val="99"/>
    <w:rsid w:val="008E4464"/>
  </w:style>
  <w:style w:type="character" w:customStyle="1" w:styleId="WW8Num31z2">
    <w:name w:val="WW8Num31z2"/>
    <w:uiPriority w:val="99"/>
    <w:rsid w:val="008E4464"/>
  </w:style>
  <w:style w:type="character" w:customStyle="1" w:styleId="WW8Num31z3">
    <w:name w:val="WW8Num31z3"/>
    <w:uiPriority w:val="99"/>
    <w:rsid w:val="008E4464"/>
  </w:style>
  <w:style w:type="character" w:customStyle="1" w:styleId="WW8Num31z4">
    <w:name w:val="WW8Num31z4"/>
    <w:uiPriority w:val="99"/>
    <w:rsid w:val="008E4464"/>
  </w:style>
  <w:style w:type="character" w:customStyle="1" w:styleId="WW8Num31z5">
    <w:name w:val="WW8Num31z5"/>
    <w:uiPriority w:val="99"/>
    <w:rsid w:val="008E4464"/>
  </w:style>
  <w:style w:type="character" w:customStyle="1" w:styleId="WW8Num31z6">
    <w:name w:val="WW8Num31z6"/>
    <w:uiPriority w:val="99"/>
    <w:rsid w:val="008E4464"/>
  </w:style>
  <w:style w:type="character" w:customStyle="1" w:styleId="WW8Num31z7">
    <w:name w:val="WW8Num31z7"/>
    <w:uiPriority w:val="99"/>
    <w:rsid w:val="008E4464"/>
  </w:style>
  <w:style w:type="character" w:customStyle="1" w:styleId="WW8Num31z8">
    <w:name w:val="WW8Num31z8"/>
    <w:uiPriority w:val="99"/>
    <w:rsid w:val="008E4464"/>
  </w:style>
  <w:style w:type="character" w:customStyle="1" w:styleId="WW8Num39z0">
    <w:name w:val="WW8Num39z0"/>
    <w:uiPriority w:val="99"/>
    <w:rsid w:val="008E4464"/>
    <w:rPr>
      <w:rFonts w:ascii="Calibri" w:hAnsi="Calibri" w:hint="default"/>
    </w:rPr>
  </w:style>
  <w:style w:type="character" w:customStyle="1" w:styleId="WW8Num39z1">
    <w:name w:val="WW8Num39z1"/>
    <w:uiPriority w:val="99"/>
    <w:rsid w:val="008E4464"/>
    <w:rPr>
      <w:rFonts w:ascii="Courier New" w:hAnsi="Courier New" w:cs="Courier New" w:hint="default"/>
    </w:rPr>
  </w:style>
  <w:style w:type="character" w:customStyle="1" w:styleId="WW8Num39z2">
    <w:name w:val="WW8Num39z2"/>
    <w:uiPriority w:val="99"/>
    <w:rsid w:val="008E4464"/>
    <w:rPr>
      <w:rFonts w:ascii="Wingdings" w:hAnsi="Wingdings" w:hint="default"/>
    </w:rPr>
  </w:style>
  <w:style w:type="character" w:customStyle="1" w:styleId="WW8Num39z3">
    <w:name w:val="WW8Num39z3"/>
    <w:uiPriority w:val="99"/>
    <w:rsid w:val="008E4464"/>
    <w:rPr>
      <w:rFonts w:ascii="Symbol" w:hAnsi="Symbol" w:hint="default"/>
    </w:rPr>
  </w:style>
  <w:style w:type="character" w:customStyle="1" w:styleId="WW8Num40z0">
    <w:name w:val="WW8Num40z0"/>
    <w:uiPriority w:val="99"/>
    <w:rsid w:val="008E4464"/>
    <w:rPr>
      <w:rFonts w:ascii="Symbol" w:hAnsi="Symbol" w:hint="default"/>
    </w:rPr>
  </w:style>
  <w:style w:type="character" w:customStyle="1" w:styleId="WW8Num40z1">
    <w:name w:val="WW8Num40z1"/>
    <w:uiPriority w:val="99"/>
    <w:rsid w:val="008E4464"/>
    <w:rPr>
      <w:rFonts w:ascii="Courier New" w:hAnsi="Courier New" w:cs="Courier New" w:hint="default"/>
    </w:rPr>
  </w:style>
  <w:style w:type="character" w:customStyle="1" w:styleId="WW8Num40z2">
    <w:name w:val="WW8Num40z2"/>
    <w:uiPriority w:val="99"/>
    <w:rsid w:val="008E4464"/>
    <w:rPr>
      <w:rFonts w:ascii="Wingdings" w:hAnsi="Wingdings" w:hint="default"/>
    </w:rPr>
  </w:style>
  <w:style w:type="character" w:customStyle="1" w:styleId="WW8Num41z0">
    <w:name w:val="WW8Num41z0"/>
    <w:uiPriority w:val="99"/>
    <w:rsid w:val="008E4464"/>
    <w:rPr>
      <w:rFonts w:ascii="Arial" w:hAnsi="Arial" w:cs="Arial" w:hint="default"/>
      <w:b/>
      <w:bCs w:val="0"/>
      <w:sz w:val="20"/>
    </w:rPr>
  </w:style>
  <w:style w:type="character" w:customStyle="1" w:styleId="WW8Num41z1">
    <w:name w:val="WW8Num41z1"/>
    <w:uiPriority w:val="99"/>
    <w:rsid w:val="008E4464"/>
    <w:rPr>
      <w:rFonts w:ascii="Times New Roman" w:hAnsi="Times New Roman" w:cs="Times New Roman" w:hint="default"/>
    </w:rPr>
  </w:style>
  <w:style w:type="character" w:customStyle="1" w:styleId="WW8Num41z2">
    <w:name w:val="WW8Num41z2"/>
    <w:uiPriority w:val="99"/>
    <w:rsid w:val="008E4464"/>
    <w:rPr>
      <w:rFonts w:ascii="Arial" w:hAnsi="Arial" w:cs="Arial" w:hint="default"/>
    </w:rPr>
  </w:style>
  <w:style w:type="character" w:customStyle="1" w:styleId="WW8Num41z3">
    <w:name w:val="WW8Num41z3"/>
    <w:uiPriority w:val="99"/>
    <w:rsid w:val="008E4464"/>
    <w:rPr>
      <w:rFonts w:ascii="Arial" w:hAnsi="Arial" w:cs="Arial" w:hint="default"/>
      <w:sz w:val="20"/>
    </w:rPr>
  </w:style>
  <w:style w:type="character" w:customStyle="1" w:styleId="DefaultParagraphFont1">
    <w:name w:val="Default Paragraph Font1"/>
    <w:uiPriority w:val="99"/>
    <w:rsid w:val="008E4464"/>
  </w:style>
  <w:style w:type="character" w:customStyle="1" w:styleId="DateChar">
    <w:name w:val="Date Char"/>
    <w:uiPriority w:val="99"/>
    <w:rsid w:val="008E4464"/>
    <w:rPr>
      <w:sz w:val="24"/>
      <w:lang w:val="en-GB"/>
    </w:rPr>
  </w:style>
  <w:style w:type="character" w:customStyle="1" w:styleId="CommentReference1">
    <w:name w:val="Comment Reference1"/>
    <w:uiPriority w:val="99"/>
    <w:rsid w:val="008E4464"/>
    <w:rPr>
      <w:sz w:val="16"/>
    </w:rPr>
  </w:style>
  <w:style w:type="character" w:customStyle="1" w:styleId="CommentSubjectChar">
    <w:name w:val="Comment Subject Char"/>
    <w:uiPriority w:val="99"/>
    <w:rsid w:val="008E4464"/>
    <w:rPr>
      <w:rFonts w:ascii="Times New Roman" w:hAnsi="Times New Roman" w:cs="Times New Roman" w:hint="default"/>
      <w:b/>
      <w:bCs w:val="0"/>
      <w:lang w:val="en-GB"/>
    </w:rPr>
  </w:style>
  <w:style w:type="character" w:customStyle="1" w:styleId="1a">
    <w:name w:val="Κείμενο κράτησης θέσης1"/>
    <w:uiPriority w:val="99"/>
    <w:rsid w:val="008E4464"/>
    <w:rPr>
      <w:rFonts w:ascii="Times New Roman" w:hAnsi="Times New Roman" w:cs="Times New Roman" w:hint="default"/>
      <w:color w:val="808080"/>
    </w:rPr>
  </w:style>
  <w:style w:type="character" w:customStyle="1" w:styleId="afb">
    <w:name w:val="Χαρακτήρες υποσημείωσης"/>
    <w:uiPriority w:val="99"/>
    <w:rsid w:val="008E4464"/>
    <w:rPr>
      <w:rFonts w:ascii="Times New Roman" w:hAnsi="Times New Roman" w:cs="Times New Roman" w:hint="default"/>
      <w:vertAlign w:val="superscript"/>
    </w:rPr>
  </w:style>
  <w:style w:type="character" w:customStyle="1" w:styleId="DocTitleChar">
    <w:name w:val="Doc Title Char"/>
    <w:basedOn w:val="Heading1Char"/>
    <w:uiPriority w:val="99"/>
    <w:rsid w:val="008E4464"/>
    <w:rPr>
      <w:rFonts w:ascii="Arial" w:hAnsi="Arial" w:cs="Arial" w:hint="default"/>
      <w:b/>
      <w:bCs/>
      <w:color w:val="333399"/>
      <w:sz w:val="32"/>
      <w:szCs w:val="32"/>
      <w:lang w:val="en-US"/>
    </w:rPr>
  </w:style>
  <w:style w:type="character" w:customStyle="1" w:styleId="Style1Char">
    <w:name w:val="Style1 Char"/>
    <w:uiPriority w:val="99"/>
    <w:rsid w:val="008E4464"/>
    <w:rPr>
      <w:rFonts w:ascii="Calibri" w:hAnsi="Calibri" w:hint="default"/>
      <w:b/>
      <w:bCs w:val="0"/>
      <w:color w:val="333399"/>
      <w:sz w:val="40"/>
      <w:lang w:val="en-US"/>
    </w:rPr>
  </w:style>
  <w:style w:type="character" w:customStyle="1" w:styleId="ContentsChar">
    <w:name w:val="Contents Char"/>
    <w:uiPriority w:val="99"/>
    <w:rsid w:val="008E4464"/>
    <w:rPr>
      <w:rFonts w:ascii="Calibri" w:hAnsi="Calibri" w:hint="default"/>
      <w:b/>
      <w:bCs w:val="0"/>
      <w:color w:val="333399"/>
      <w:sz w:val="32"/>
      <w:lang w:val="en-US"/>
    </w:rPr>
  </w:style>
  <w:style w:type="character" w:customStyle="1" w:styleId="afc">
    <w:name w:val="Χαρακτήρες σημείωσης τέλους"/>
    <w:uiPriority w:val="99"/>
    <w:rsid w:val="008E4464"/>
    <w:rPr>
      <w:vertAlign w:val="superscript"/>
    </w:rPr>
  </w:style>
  <w:style w:type="character" w:customStyle="1" w:styleId="FootnoteReference2">
    <w:name w:val="Footnote Reference2"/>
    <w:uiPriority w:val="99"/>
    <w:rsid w:val="008E4464"/>
    <w:rPr>
      <w:vertAlign w:val="superscript"/>
    </w:rPr>
  </w:style>
  <w:style w:type="character" w:customStyle="1" w:styleId="EndnoteReference1">
    <w:name w:val="Endnote Reference1"/>
    <w:uiPriority w:val="99"/>
    <w:rsid w:val="008E4464"/>
    <w:rPr>
      <w:vertAlign w:val="superscript"/>
    </w:rPr>
  </w:style>
  <w:style w:type="character" w:customStyle="1" w:styleId="afd">
    <w:name w:val="Κουκκίδες"/>
    <w:uiPriority w:val="99"/>
    <w:rsid w:val="008E4464"/>
    <w:rPr>
      <w:rFonts w:ascii="OpenSymbol" w:hAnsi="OpenSymbol" w:hint="default"/>
    </w:rPr>
  </w:style>
  <w:style w:type="character" w:customStyle="1" w:styleId="afe">
    <w:name w:val="Σύμβολο υποσημείωσης"/>
    <w:uiPriority w:val="99"/>
    <w:rsid w:val="008E4464"/>
    <w:rPr>
      <w:vertAlign w:val="superscript"/>
    </w:rPr>
  </w:style>
  <w:style w:type="character" w:customStyle="1" w:styleId="aff">
    <w:name w:val="Χαρακτήρες αρίθμησης"/>
    <w:uiPriority w:val="99"/>
    <w:rsid w:val="008E4464"/>
  </w:style>
  <w:style w:type="character" w:customStyle="1" w:styleId="normalwithoutspacingChar">
    <w:name w:val="normal_without_spacing Char"/>
    <w:uiPriority w:val="99"/>
    <w:rsid w:val="008E4464"/>
    <w:rPr>
      <w:rFonts w:ascii="Calibri" w:hAnsi="Calibri" w:hint="default"/>
      <w:sz w:val="24"/>
    </w:rPr>
  </w:style>
  <w:style w:type="character" w:customStyle="1" w:styleId="FootnoteTextChar1">
    <w:name w:val="Footnote Text Char1"/>
    <w:uiPriority w:val="99"/>
    <w:rsid w:val="008E4464"/>
    <w:rPr>
      <w:rFonts w:ascii="Calibri" w:hAnsi="Calibri" w:hint="default"/>
      <w:lang w:val="en-IE" w:eastAsia="zh-CN"/>
    </w:rPr>
  </w:style>
  <w:style w:type="character" w:customStyle="1" w:styleId="foothangingChar">
    <w:name w:val="foot_hanging Char"/>
    <w:uiPriority w:val="99"/>
    <w:rsid w:val="008E4464"/>
    <w:rPr>
      <w:rFonts w:ascii="Calibri" w:hAnsi="Calibri" w:hint="default"/>
      <w:sz w:val="18"/>
      <w:lang w:val="en-IE" w:eastAsia="zh-CN"/>
    </w:rPr>
  </w:style>
  <w:style w:type="character" w:customStyle="1" w:styleId="apple-converted-space">
    <w:name w:val="apple-converted-space"/>
    <w:basedOn w:val="WW-DefaultParagraphFont11111111111111"/>
    <w:uiPriority w:val="99"/>
    <w:rsid w:val="008E4464"/>
    <w:rPr>
      <w:rFonts w:ascii="Times New Roman" w:hAnsi="Times New Roman" w:cs="Times New Roman" w:hint="default"/>
    </w:rPr>
  </w:style>
  <w:style w:type="character" w:customStyle="1" w:styleId="BodyTextIndent3Char">
    <w:name w:val="Body Text Indent 3 Char"/>
    <w:uiPriority w:val="99"/>
    <w:rsid w:val="008E4464"/>
    <w:rPr>
      <w:rFonts w:ascii="Calibri" w:hAnsi="Calibri" w:hint="default"/>
      <w:sz w:val="16"/>
      <w:lang w:val="en-GB"/>
    </w:rPr>
  </w:style>
  <w:style w:type="character" w:customStyle="1" w:styleId="WW-FootnoteReference">
    <w:name w:val="WW-Footnote Reference"/>
    <w:uiPriority w:val="99"/>
    <w:rsid w:val="008E4464"/>
    <w:rPr>
      <w:vertAlign w:val="superscript"/>
    </w:rPr>
  </w:style>
  <w:style w:type="character" w:customStyle="1" w:styleId="WW-EndnoteReference">
    <w:name w:val="WW-Endnote Reference"/>
    <w:uiPriority w:val="99"/>
    <w:rsid w:val="008E4464"/>
    <w:rPr>
      <w:vertAlign w:val="superscript"/>
    </w:rPr>
  </w:style>
  <w:style w:type="character" w:customStyle="1" w:styleId="FootnoteReference1">
    <w:name w:val="Footnote Reference1"/>
    <w:uiPriority w:val="99"/>
    <w:rsid w:val="008E4464"/>
    <w:rPr>
      <w:vertAlign w:val="superscript"/>
    </w:rPr>
  </w:style>
  <w:style w:type="character" w:customStyle="1" w:styleId="FootnoteTextChar2">
    <w:name w:val="Footnote Text Char2"/>
    <w:uiPriority w:val="99"/>
    <w:rsid w:val="008E4464"/>
    <w:rPr>
      <w:rFonts w:ascii="Calibri" w:hAnsi="Calibri" w:hint="default"/>
      <w:sz w:val="18"/>
      <w:lang w:val="en-IE" w:eastAsia="zh-CN"/>
    </w:rPr>
  </w:style>
  <w:style w:type="character" w:customStyle="1" w:styleId="foothangingChar1">
    <w:name w:val="foot_hanging Char1"/>
    <w:uiPriority w:val="99"/>
    <w:rsid w:val="008E4464"/>
    <w:rPr>
      <w:rFonts w:ascii="Calibri" w:hAnsi="Calibri" w:hint="default"/>
      <w:sz w:val="18"/>
      <w:lang w:val="en-IE" w:eastAsia="zh-CN"/>
    </w:rPr>
  </w:style>
  <w:style w:type="character" w:customStyle="1" w:styleId="footersChar">
    <w:name w:val="footers Char"/>
    <w:basedOn w:val="foothangingChar1"/>
    <w:uiPriority w:val="99"/>
    <w:rsid w:val="008E4464"/>
    <w:rPr>
      <w:rFonts w:ascii="Calibri" w:hAnsi="Calibri" w:cs="Calibri" w:hint="default"/>
      <w:sz w:val="18"/>
      <w:szCs w:val="18"/>
      <w:lang w:val="en-IE" w:eastAsia="zh-CN"/>
    </w:rPr>
  </w:style>
  <w:style w:type="character" w:customStyle="1" w:styleId="CommentTextChar1">
    <w:name w:val="Comment Text Char1"/>
    <w:uiPriority w:val="99"/>
    <w:rsid w:val="008E4464"/>
    <w:rPr>
      <w:rFonts w:ascii="Calibri" w:hAnsi="Calibri" w:hint="default"/>
      <w:lang w:val="en-GB" w:eastAsia="zh-CN"/>
    </w:rPr>
  </w:style>
  <w:style w:type="character" w:customStyle="1" w:styleId="HTMLPreformattedChar1">
    <w:name w:val="HTML Preformatted Char1"/>
    <w:uiPriority w:val="99"/>
    <w:rsid w:val="008E4464"/>
    <w:rPr>
      <w:rFonts w:ascii="Courier New" w:hAnsi="Courier New" w:cs="Courier New" w:hint="default"/>
      <w:lang w:eastAsia="zh-CN"/>
    </w:rPr>
  </w:style>
  <w:style w:type="character" w:customStyle="1" w:styleId="BodyText3Char">
    <w:name w:val="Body Text 3 Char"/>
    <w:uiPriority w:val="99"/>
    <w:rsid w:val="008E4464"/>
    <w:rPr>
      <w:rFonts w:ascii="Calibri" w:hAnsi="Calibri" w:hint="default"/>
      <w:sz w:val="16"/>
      <w:lang w:val="en-GB" w:eastAsia="zh-CN"/>
    </w:rPr>
  </w:style>
  <w:style w:type="character" w:customStyle="1" w:styleId="WW-FootnoteReference1">
    <w:name w:val="WW-Footnote Reference1"/>
    <w:uiPriority w:val="99"/>
    <w:rsid w:val="008E4464"/>
    <w:rPr>
      <w:vertAlign w:val="superscript"/>
    </w:rPr>
  </w:style>
  <w:style w:type="character" w:customStyle="1" w:styleId="WW-EndnoteReference1">
    <w:name w:val="WW-Endnote Reference1"/>
    <w:uiPriority w:val="99"/>
    <w:rsid w:val="008E4464"/>
    <w:rPr>
      <w:vertAlign w:val="superscript"/>
    </w:rPr>
  </w:style>
  <w:style w:type="character" w:customStyle="1" w:styleId="WW-FootnoteReference2">
    <w:name w:val="WW-Footnote Reference2"/>
    <w:uiPriority w:val="99"/>
    <w:rsid w:val="008E4464"/>
    <w:rPr>
      <w:vertAlign w:val="superscript"/>
    </w:rPr>
  </w:style>
  <w:style w:type="character" w:customStyle="1" w:styleId="WW-EndnoteReference2">
    <w:name w:val="WW-Endnote Reference2"/>
    <w:uiPriority w:val="99"/>
    <w:rsid w:val="008E4464"/>
    <w:rPr>
      <w:vertAlign w:val="superscript"/>
    </w:rPr>
  </w:style>
  <w:style w:type="character" w:customStyle="1" w:styleId="FootnoteTextChar3">
    <w:name w:val="Footnote Text Char3"/>
    <w:uiPriority w:val="99"/>
    <w:rsid w:val="008E4464"/>
    <w:rPr>
      <w:rFonts w:ascii="Calibri" w:hAnsi="Calibri" w:hint="default"/>
      <w:sz w:val="18"/>
      <w:lang w:val="en-IE" w:eastAsia="zh-CN"/>
    </w:rPr>
  </w:style>
  <w:style w:type="character" w:customStyle="1" w:styleId="foothangingChar2">
    <w:name w:val="foot_hanging Char2"/>
    <w:uiPriority w:val="99"/>
    <w:rsid w:val="008E4464"/>
    <w:rPr>
      <w:rFonts w:ascii="Calibri" w:hAnsi="Calibri" w:hint="default"/>
      <w:sz w:val="18"/>
      <w:lang w:val="en-IE" w:eastAsia="zh-CN"/>
    </w:rPr>
  </w:style>
  <w:style w:type="character" w:customStyle="1" w:styleId="footersChar1">
    <w:name w:val="footers Char1"/>
    <w:basedOn w:val="foothangingChar2"/>
    <w:uiPriority w:val="99"/>
    <w:rsid w:val="008E4464"/>
    <w:rPr>
      <w:rFonts w:ascii="Calibri" w:hAnsi="Calibri" w:cs="Calibri" w:hint="default"/>
      <w:sz w:val="18"/>
      <w:szCs w:val="18"/>
      <w:lang w:val="en-IE" w:eastAsia="zh-CN"/>
    </w:rPr>
  </w:style>
  <w:style w:type="character" w:customStyle="1" w:styleId="foootChar">
    <w:name w:val="fooot Char"/>
    <w:basedOn w:val="footersChar1"/>
    <w:uiPriority w:val="99"/>
    <w:rsid w:val="008E4464"/>
    <w:rPr>
      <w:rFonts w:ascii="Calibri" w:hAnsi="Calibri" w:cs="Calibri" w:hint="default"/>
      <w:sz w:val="18"/>
      <w:szCs w:val="18"/>
      <w:lang w:val="en-IE" w:eastAsia="zh-CN"/>
    </w:rPr>
  </w:style>
  <w:style w:type="character" w:customStyle="1" w:styleId="1b">
    <w:name w:val="Παραπομπή υποσημείωσης1"/>
    <w:uiPriority w:val="99"/>
    <w:rsid w:val="008E4464"/>
    <w:rPr>
      <w:vertAlign w:val="superscript"/>
    </w:rPr>
  </w:style>
  <w:style w:type="character" w:customStyle="1" w:styleId="1c">
    <w:name w:val="Παραπομπή σημείωσης τέλους1"/>
    <w:uiPriority w:val="99"/>
    <w:rsid w:val="008E4464"/>
    <w:rPr>
      <w:vertAlign w:val="superscript"/>
    </w:rPr>
  </w:style>
  <w:style w:type="character" w:customStyle="1" w:styleId="1d">
    <w:name w:val="Παραπομπή σχολίου1"/>
    <w:uiPriority w:val="99"/>
    <w:rsid w:val="008E4464"/>
    <w:rPr>
      <w:sz w:val="16"/>
    </w:rPr>
  </w:style>
  <w:style w:type="character" w:customStyle="1" w:styleId="WW-FootnoteReference3">
    <w:name w:val="WW-Footnote Reference3"/>
    <w:uiPriority w:val="99"/>
    <w:rsid w:val="008E4464"/>
    <w:rPr>
      <w:vertAlign w:val="superscript"/>
    </w:rPr>
  </w:style>
  <w:style w:type="character" w:customStyle="1" w:styleId="WW-EndnoteReference3">
    <w:name w:val="WW-Endnote Reference3"/>
    <w:uiPriority w:val="99"/>
    <w:rsid w:val="008E4464"/>
    <w:rPr>
      <w:vertAlign w:val="superscript"/>
    </w:rPr>
  </w:style>
  <w:style w:type="character" w:customStyle="1" w:styleId="WW-FootnoteReference4">
    <w:name w:val="WW-Footnote Reference4"/>
    <w:uiPriority w:val="99"/>
    <w:rsid w:val="008E4464"/>
    <w:rPr>
      <w:vertAlign w:val="superscript"/>
    </w:rPr>
  </w:style>
  <w:style w:type="character" w:customStyle="1" w:styleId="WW-EndnoteReference4">
    <w:name w:val="WW-Endnote Reference4"/>
    <w:uiPriority w:val="99"/>
    <w:rsid w:val="008E4464"/>
    <w:rPr>
      <w:vertAlign w:val="superscript"/>
    </w:rPr>
  </w:style>
  <w:style w:type="character" w:customStyle="1" w:styleId="WW-FootnoteReference5">
    <w:name w:val="WW-Footnote Reference5"/>
    <w:uiPriority w:val="99"/>
    <w:rsid w:val="008E4464"/>
    <w:rPr>
      <w:vertAlign w:val="superscript"/>
    </w:rPr>
  </w:style>
  <w:style w:type="character" w:customStyle="1" w:styleId="WW-EndnoteReference5">
    <w:name w:val="WW-Endnote Reference5"/>
    <w:uiPriority w:val="99"/>
    <w:rsid w:val="008E4464"/>
    <w:rPr>
      <w:vertAlign w:val="superscript"/>
    </w:rPr>
  </w:style>
  <w:style w:type="character" w:customStyle="1" w:styleId="WW-FootnoteReference6">
    <w:name w:val="WW-Footnote Reference6"/>
    <w:uiPriority w:val="99"/>
    <w:rsid w:val="008E4464"/>
    <w:rPr>
      <w:vertAlign w:val="superscript"/>
    </w:rPr>
  </w:style>
  <w:style w:type="character" w:customStyle="1" w:styleId="WW-EndnoteReference6">
    <w:name w:val="WW-Endnote Reference6"/>
    <w:uiPriority w:val="99"/>
    <w:rsid w:val="008E4464"/>
    <w:rPr>
      <w:vertAlign w:val="superscript"/>
    </w:rPr>
  </w:style>
  <w:style w:type="character" w:customStyle="1" w:styleId="WW-FootnoteReference7">
    <w:name w:val="WW-Footnote Reference7"/>
    <w:uiPriority w:val="99"/>
    <w:rsid w:val="008E4464"/>
    <w:rPr>
      <w:vertAlign w:val="superscript"/>
    </w:rPr>
  </w:style>
  <w:style w:type="character" w:customStyle="1" w:styleId="WW-EndnoteReference7">
    <w:name w:val="WW-Endnote Reference7"/>
    <w:uiPriority w:val="99"/>
    <w:rsid w:val="008E4464"/>
    <w:rPr>
      <w:vertAlign w:val="superscript"/>
    </w:rPr>
  </w:style>
  <w:style w:type="character" w:customStyle="1" w:styleId="WW-FootnoteReference8">
    <w:name w:val="WW-Footnote Reference8"/>
    <w:uiPriority w:val="99"/>
    <w:rsid w:val="008E4464"/>
    <w:rPr>
      <w:vertAlign w:val="superscript"/>
    </w:rPr>
  </w:style>
  <w:style w:type="character" w:customStyle="1" w:styleId="WW-EndnoteReference8">
    <w:name w:val="WW-Endnote Reference8"/>
    <w:uiPriority w:val="99"/>
    <w:rsid w:val="008E4464"/>
    <w:rPr>
      <w:vertAlign w:val="superscript"/>
    </w:rPr>
  </w:style>
  <w:style w:type="character" w:customStyle="1" w:styleId="WW-FootnoteReference9">
    <w:name w:val="WW-Footnote Reference9"/>
    <w:uiPriority w:val="99"/>
    <w:rsid w:val="008E4464"/>
    <w:rPr>
      <w:vertAlign w:val="superscript"/>
    </w:rPr>
  </w:style>
  <w:style w:type="character" w:customStyle="1" w:styleId="WW-EndnoteReference9">
    <w:name w:val="WW-Endnote Reference9"/>
    <w:uiPriority w:val="99"/>
    <w:rsid w:val="008E4464"/>
    <w:rPr>
      <w:vertAlign w:val="superscript"/>
    </w:rPr>
  </w:style>
  <w:style w:type="character" w:customStyle="1" w:styleId="WW-FootnoteReference10">
    <w:name w:val="WW-Footnote Reference10"/>
    <w:uiPriority w:val="99"/>
    <w:rsid w:val="008E4464"/>
    <w:rPr>
      <w:vertAlign w:val="superscript"/>
    </w:rPr>
  </w:style>
  <w:style w:type="character" w:customStyle="1" w:styleId="WW-EndnoteReference10">
    <w:name w:val="WW-Endnote Reference10"/>
    <w:uiPriority w:val="99"/>
    <w:rsid w:val="008E4464"/>
    <w:rPr>
      <w:vertAlign w:val="superscript"/>
    </w:rPr>
  </w:style>
  <w:style w:type="character" w:customStyle="1" w:styleId="WW-FootnoteReference11">
    <w:name w:val="WW-Footnote Reference11"/>
    <w:uiPriority w:val="99"/>
    <w:rsid w:val="008E4464"/>
    <w:rPr>
      <w:vertAlign w:val="superscript"/>
    </w:rPr>
  </w:style>
  <w:style w:type="character" w:customStyle="1" w:styleId="WW-EndnoteReference11">
    <w:name w:val="WW-Endnote Reference11"/>
    <w:uiPriority w:val="99"/>
    <w:rsid w:val="008E4464"/>
    <w:rPr>
      <w:vertAlign w:val="superscript"/>
    </w:rPr>
  </w:style>
  <w:style w:type="character" w:customStyle="1" w:styleId="WW-FootnoteReference12">
    <w:name w:val="WW-Footnote Reference12"/>
    <w:uiPriority w:val="99"/>
    <w:rsid w:val="008E4464"/>
    <w:rPr>
      <w:vertAlign w:val="superscript"/>
    </w:rPr>
  </w:style>
  <w:style w:type="character" w:customStyle="1" w:styleId="WW-EndnoteReference12">
    <w:name w:val="WW-Endnote Reference12"/>
    <w:uiPriority w:val="99"/>
    <w:rsid w:val="008E4464"/>
    <w:rPr>
      <w:vertAlign w:val="superscript"/>
    </w:rPr>
  </w:style>
  <w:style w:type="character" w:customStyle="1" w:styleId="WW-FootnoteReference13">
    <w:name w:val="WW-Footnote Reference13"/>
    <w:uiPriority w:val="99"/>
    <w:rsid w:val="008E4464"/>
    <w:rPr>
      <w:vertAlign w:val="superscript"/>
    </w:rPr>
  </w:style>
  <w:style w:type="character" w:customStyle="1" w:styleId="WW-EndnoteReference13">
    <w:name w:val="WW-Endnote Reference13"/>
    <w:uiPriority w:val="99"/>
    <w:rsid w:val="008E4464"/>
    <w:rPr>
      <w:vertAlign w:val="superscript"/>
    </w:rPr>
  </w:style>
  <w:style w:type="character" w:customStyle="1" w:styleId="24">
    <w:name w:val="Παραπομπή υποσημείωσης2"/>
    <w:uiPriority w:val="99"/>
    <w:rsid w:val="008E4464"/>
    <w:rPr>
      <w:vertAlign w:val="superscript"/>
    </w:rPr>
  </w:style>
  <w:style w:type="character" w:customStyle="1" w:styleId="25">
    <w:name w:val="Παραπομπή σημείωσης τέλους2"/>
    <w:uiPriority w:val="99"/>
    <w:rsid w:val="008E4464"/>
    <w:rPr>
      <w:vertAlign w:val="superscript"/>
    </w:rPr>
  </w:style>
  <w:style w:type="character" w:customStyle="1" w:styleId="WW-FootnoteReference14">
    <w:name w:val="WW-Footnote Reference14"/>
    <w:uiPriority w:val="99"/>
    <w:rsid w:val="008E4464"/>
    <w:rPr>
      <w:vertAlign w:val="superscript"/>
    </w:rPr>
  </w:style>
  <w:style w:type="character" w:customStyle="1" w:styleId="WW-EndnoteReference14">
    <w:name w:val="WW-Endnote Reference14"/>
    <w:uiPriority w:val="99"/>
    <w:rsid w:val="008E4464"/>
    <w:rPr>
      <w:vertAlign w:val="superscript"/>
    </w:rPr>
  </w:style>
  <w:style w:type="character" w:customStyle="1" w:styleId="Char11">
    <w:name w:val="Κείμενο πλαισίου Char1"/>
    <w:basedOn w:val="a0"/>
    <w:uiPriority w:val="99"/>
    <w:semiHidden/>
    <w:locked/>
    <w:rsid w:val="008E4464"/>
    <w:rPr>
      <w:rFonts w:ascii="Tahoma" w:hAnsi="Tahoma" w:cs="Tahoma" w:hint="default"/>
      <w:sz w:val="16"/>
      <w:szCs w:val="16"/>
      <w:lang w:val="en-GB" w:eastAsia="zh-CN"/>
    </w:rPr>
  </w:style>
  <w:style w:type="character" w:customStyle="1" w:styleId="Char1">
    <w:name w:val="Κείμενο σχολίου Char1"/>
    <w:basedOn w:val="a0"/>
    <w:link w:val="a4"/>
    <w:uiPriority w:val="99"/>
    <w:semiHidden/>
    <w:locked/>
    <w:rsid w:val="008E4464"/>
    <w:rPr>
      <w:rFonts w:ascii="Calibri" w:eastAsia="Times New Roman" w:hAnsi="Calibri" w:cs="Calibri"/>
      <w:sz w:val="20"/>
      <w:szCs w:val="20"/>
      <w:lang w:val="en-GB" w:eastAsia="zh-CN"/>
    </w:rPr>
  </w:style>
  <w:style w:type="character" w:customStyle="1" w:styleId="Char10">
    <w:name w:val="Θέμα σχολίου Char1"/>
    <w:basedOn w:val="Char0"/>
    <w:link w:val="ad"/>
    <w:uiPriority w:val="99"/>
    <w:semiHidden/>
    <w:locked/>
    <w:rsid w:val="008E4464"/>
    <w:rPr>
      <w:rFonts w:ascii="Calibri" w:eastAsia="Times New Roman" w:hAnsi="Calibri" w:cs="Calibri"/>
      <w:b/>
      <w:bCs/>
      <w:sz w:val="20"/>
      <w:szCs w:val="20"/>
      <w:lang w:val="en-GB" w:eastAsia="zh-CN"/>
    </w:rPr>
  </w:style>
  <w:style w:type="character" w:customStyle="1" w:styleId="-HTMLChar1">
    <w:name w:val="Προ-διαμορφωμένο HTML Char1"/>
    <w:basedOn w:val="a0"/>
    <w:link w:val="-HTML"/>
    <w:uiPriority w:val="99"/>
    <w:semiHidden/>
    <w:locked/>
    <w:rsid w:val="008E4464"/>
    <w:rPr>
      <w:rFonts w:ascii="Courier New" w:eastAsia="Times New Roman" w:hAnsi="Courier New" w:cs="Courier New"/>
      <w:sz w:val="20"/>
      <w:szCs w:val="20"/>
      <w:lang w:val="en-US" w:eastAsia="zh-CN"/>
    </w:rPr>
  </w:style>
  <w:style w:type="character" w:customStyle="1" w:styleId="FontStyle35">
    <w:name w:val="Font Style35"/>
    <w:uiPriority w:val="99"/>
    <w:rsid w:val="008E4464"/>
    <w:rPr>
      <w:rFonts w:ascii="Arial" w:hAnsi="Arial" w:cs="Arial" w:hint="default"/>
      <w:sz w:val="20"/>
    </w:rPr>
  </w:style>
  <w:style w:type="character" w:customStyle="1" w:styleId="Char12">
    <w:name w:val="Υπογραφή Char1"/>
    <w:basedOn w:val="a0"/>
    <w:uiPriority w:val="99"/>
    <w:semiHidden/>
    <w:rsid w:val="008E4464"/>
    <w:rPr>
      <w:rFonts w:ascii="Calibri" w:hAnsi="Calibri" w:cs="Calibri" w:hint="default"/>
      <w:sz w:val="24"/>
      <w:szCs w:val="24"/>
      <w:lang w:val="en-GB" w:eastAsia="zh-CN"/>
    </w:rPr>
  </w:style>
  <w:style w:type="character" w:customStyle="1" w:styleId="WW8Num4z2">
    <w:name w:val="WW8Num4z2"/>
    <w:uiPriority w:val="99"/>
    <w:rsid w:val="008E4464"/>
  </w:style>
  <w:style w:type="character" w:customStyle="1" w:styleId="WW8Num4z3">
    <w:name w:val="WW8Num4z3"/>
    <w:uiPriority w:val="99"/>
    <w:rsid w:val="008E4464"/>
  </w:style>
  <w:style w:type="character" w:customStyle="1" w:styleId="WW8Num4z4">
    <w:name w:val="WW8Num4z4"/>
    <w:uiPriority w:val="99"/>
    <w:rsid w:val="008E4464"/>
  </w:style>
  <w:style w:type="character" w:customStyle="1" w:styleId="WW8Num4z5">
    <w:name w:val="WW8Num4z5"/>
    <w:uiPriority w:val="99"/>
    <w:rsid w:val="008E4464"/>
  </w:style>
  <w:style w:type="character" w:customStyle="1" w:styleId="WW8Num4z6">
    <w:name w:val="WW8Num4z6"/>
    <w:uiPriority w:val="99"/>
    <w:rsid w:val="008E4464"/>
  </w:style>
  <w:style w:type="character" w:customStyle="1" w:styleId="WW8Num4z7">
    <w:name w:val="WW8Num4z7"/>
    <w:uiPriority w:val="99"/>
    <w:rsid w:val="008E4464"/>
  </w:style>
  <w:style w:type="character" w:customStyle="1" w:styleId="WW8Num4z8">
    <w:name w:val="WW8Num4z8"/>
    <w:uiPriority w:val="99"/>
    <w:rsid w:val="008E4464"/>
  </w:style>
  <w:style w:type="character" w:customStyle="1" w:styleId="Char13">
    <w:name w:val="Κεφαλίδα Char1"/>
    <w:basedOn w:val="a0"/>
    <w:uiPriority w:val="99"/>
    <w:semiHidden/>
    <w:rsid w:val="008E4464"/>
    <w:rPr>
      <w:rFonts w:ascii="Times New Roman" w:hAnsi="Times New Roman" w:cs="Times New Roman" w:hint="default"/>
      <w:lang w:val="en-US"/>
    </w:rPr>
  </w:style>
  <w:style w:type="character" w:customStyle="1" w:styleId="Char14">
    <w:name w:val="Υποσέλιδο Char1"/>
    <w:basedOn w:val="a0"/>
    <w:uiPriority w:val="99"/>
    <w:semiHidden/>
    <w:rsid w:val="008E4464"/>
    <w:rPr>
      <w:rFonts w:ascii="Times New Roman" w:hAnsi="Times New Roman" w:cs="Times New Roman" w:hint="default"/>
      <w:lang w:val="en-US"/>
    </w:rPr>
  </w:style>
  <w:style w:type="table" w:styleId="aff0">
    <w:name w:val="Table Grid"/>
    <w:basedOn w:val="a1"/>
    <w:uiPriority w:val="99"/>
    <w:rsid w:val="008E4464"/>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99"/>
    <w:semiHidden/>
    <w:rsid w:val="008E4464"/>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e">
    <w:name w:val="Πλέγμα πίνακα1"/>
    <w:uiPriority w:val="99"/>
    <w:rsid w:val="008E4464"/>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Πλέγμα πίνακα11"/>
    <w:uiPriority w:val="99"/>
    <w:rsid w:val="008E4464"/>
    <w:pPr>
      <w:widowControl w:val="0"/>
      <w:spacing w:after="0" w:line="240" w:lineRule="auto"/>
    </w:pPr>
    <w:rPr>
      <w:rFonts w:ascii="Calibri" w:eastAsia="Calibri" w:hAnsi="Calibri" w:cs="Times New Roman"/>
      <w:sz w:val="20"/>
      <w:szCs w:val="20"/>
      <w:lang w:val="en-US"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Πλέγμα πίνακα2"/>
    <w:basedOn w:val="a1"/>
    <w:next w:val="aff0"/>
    <w:uiPriority w:val="59"/>
    <w:rsid w:val="008E44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Plain Text"/>
    <w:basedOn w:val="a"/>
    <w:link w:val="Chara"/>
    <w:uiPriority w:val="99"/>
    <w:semiHidden/>
    <w:unhideWhenUsed/>
    <w:rsid w:val="008E4464"/>
    <w:pPr>
      <w:spacing w:after="0" w:line="240" w:lineRule="auto"/>
    </w:pPr>
    <w:rPr>
      <w:rFonts w:ascii="Calibri" w:eastAsia="Times New Roman" w:hAnsi="Calibri" w:cs="Times New Roman"/>
      <w:szCs w:val="21"/>
      <w:lang w:eastAsia="el-GR"/>
    </w:rPr>
  </w:style>
  <w:style w:type="character" w:customStyle="1" w:styleId="Chara">
    <w:name w:val="Απλό κείμενο Char"/>
    <w:basedOn w:val="a0"/>
    <w:link w:val="aff1"/>
    <w:uiPriority w:val="99"/>
    <w:semiHidden/>
    <w:rsid w:val="008E4464"/>
    <w:rPr>
      <w:rFonts w:ascii="Calibri" w:eastAsia="Times New Roman" w:hAnsi="Calibri" w:cs="Times New Roman"/>
      <w:szCs w:val="21"/>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701</TotalTime>
  <Pages>1</Pages>
  <Words>261</Words>
  <Characters>1410</Characters>
  <Application>Microsoft Office Word</Application>
  <DocSecurity>0</DocSecurity>
  <Lines>11</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Info-Quest</Company>
  <LinksUpToDate>false</LinksUpToDate>
  <CharactersWithSpaces>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Βίκυ Παπαδοπούλου</dc:creator>
  <cp:lastModifiedBy>Christos Chios</cp:lastModifiedBy>
  <cp:revision>61</cp:revision>
  <cp:lastPrinted>2017-06-29T08:56:00Z</cp:lastPrinted>
  <dcterms:created xsi:type="dcterms:W3CDTF">2017-06-22T10:38:00Z</dcterms:created>
  <dcterms:modified xsi:type="dcterms:W3CDTF">2020-12-29T08:25:00Z</dcterms:modified>
</cp:coreProperties>
</file>